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E9E" w:rsidRPr="001D0151" w:rsidRDefault="000B7E9E" w:rsidP="000B7E9E">
      <w:pPr>
        <w:jc w:val="center"/>
        <w:rPr>
          <w:b/>
          <w:spacing w:val="30"/>
          <w:sz w:val="23"/>
        </w:rPr>
      </w:pPr>
      <w:r w:rsidRPr="001D0151">
        <w:rPr>
          <w:noProof/>
          <w:lang w:val="ru-RU"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E9E" w:rsidRPr="001D0151" w:rsidRDefault="000B7E9E" w:rsidP="000B7E9E">
      <w:pPr>
        <w:pStyle w:val="1"/>
        <w:spacing w:before="120"/>
        <w:jc w:val="center"/>
        <w:rPr>
          <w:rFonts w:ascii="Times New Roman" w:hAnsi="Times New Roman"/>
          <w:caps/>
          <w:color w:val="auto"/>
          <w:sz w:val="24"/>
        </w:rPr>
      </w:pPr>
      <w:r w:rsidRPr="001D0151">
        <w:rPr>
          <w:rFonts w:ascii="Times New Roman" w:hAnsi="Times New Roman"/>
          <w:caps/>
          <w:color w:val="auto"/>
          <w:sz w:val="24"/>
        </w:rPr>
        <w:t>Україна</w:t>
      </w:r>
    </w:p>
    <w:p w:rsidR="000B7E9E" w:rsidRPr="001D0151" w:rsidRDefault="000B7E9E" w:rsidP="000B7E9E">
      <w:pPr>
        <w:pStyle w:val="1"/>
        <w:autoSpaceDE w:val="0"/>
        <w:autoSpaceDN w:val="0"/>
        <w:spacing w:before="180" w:after="300"/>
        <w:jc w:val="center"/>
        <w:rPr>
          <w:rFonts w:ascii="Times New Roman" w:hAnsi="Times New Roman"/>
          <w:color w:val="auto"/>
          <w:spacing w:val="20"/>
        </w:rPr>
      </w:pPr>
      <w:r w:rsidRPr="001D0151">
        <w:rPr>
          <w:rFonts w:ascii="Times New Roman" w:hAnsi="Times New Roman"/>
          <w:color w:val="auto"/>
          <w:spacing w:val="20"/>
        </w:rPr>
        <w:t>ГОРОДНЯНСЬКА РАЙОННА ДЕРЖАВНА АДМІНІСТРАЦІЯ</w:t>
      </w:r>
    </w:p>
    <w:p w:rsidR="000B7E9E" w:rsidRPr="001D0151" w:rsidRDefault="000B7E9E" w:rsidP="000B7E9E">
      <w:pPr>
        <w:jc w:val="center"/>
        <w:rPr>
          <w:b/>
          <w:caps/>
          <w:spacing w:val="200"/>
          <w:sz w:val="36"/>
        </w:rPr>
      </w:pPr>
      <w:r w:rsidRPr="001D0151">
        <w:rPr>
          <w:b/>
          <w:caps/>
          <w:spacing w:val="200"/>
          <w:sz w:val="36"/>
        </w:rPr>
        <w:t>НАКАЗ</w:t>
      </w:r>
    </w:p>
    <w:p w:rsidR="000B7E9E" w:rsidRPr="001D0151" w:rsidRDefault="000B7E9E" w:rsidP="000B7E9E">
      <w:pPr>
        <w:spacing w:before="120"/>
        <w:ind w:left="720" w:hanging="720"/>
        <w:jc w:val="center"/>
      </w:pPr>
    </w:p>
    <w:p w:rsidR="000B7E9E" w:rsidRPr="00492BFD" w:rsidRDefault="008C2F4C" w:rsidP="000B7E9E">
      <w:pPr>
        <w:tabs>
          <w:tab w:val="left" w:pos="2552"/>
          <w:tab w:val="left" w:pos="3119"/>
          <w:tab w:val="left" w:pos="4536"/>
        </w:tabs>
        <w:jc w:val="center"/>
        <w:rPr>
          <w:sz w:val="28"/>
          <w:szCs w:val="28"/>
        </w:rPr>
      </w:pPr>
      <w:r w:rsidRPr="00492BFD">
        <w:rPr>
          <w:sz w:val="28"/>
          <w:szCs w:val="28"/>
        </w:rPr>
        <w:t xml:space="preserve">від   </w:t>
      </w:r>
      <w:r w:rsidR="00492BFD">
        <w:rPr>
          <w:sz w:val="28"/>
          <w:szCs w:val="28"/>
        </w:rPr>
        <w:t xml:space="preserve">  </w:t>
      </w:r>
      <w:r w:rsidRPr="00492BFD">
        <w:rPr>
          <w:sz w:val="28"/>
          <w:szCs w:val="28"/>
        </w:rPr>
        <w:t xml:space="preserve"> </w:t>
      </w:r>
      <w:r w:rsidR="00EC65B4" w:rsidRPr="00492BFD">
        <w:rPr>
          <w:sz w:val="28"/>
          <w:szCs w:val="28"/>
        </w:rPr>
        <w:t xml:space="preserve"> </w:t>
      </w:r>
      <w:proofErr w:type="spellStart"/>
      <w:r w:rsidR="00213C23">
        <w:rPr>
          <w:sz w:val="28"/>
          <w:szCs w:val="28"/>
          <w:lang w:val="ru-RU"/>
        </w:rPr>
        <w:t>вересня</w:t>
      </w:r>
      <w:proofErr w:type="spellEnd"/>
      <w:r w:rsidR="00575170" w:rsidRPr="00492BFD">
        <w:rPr>
          <w:sz w:val="28"/>
          <w:szCs w:val="28"/>
        </w:rPr>
        <w:t xml:space="preserve"> </w:t>
      </w:r>
      <w:r w:rsidR="000B7E9E" w:rsidRPr="00492BFD">
        <w:rPr>
          <w:sz w:val="28"/>
          <w:szCs w:val="28"/>
        </w:rPr>
        <w:t>20</w:t>
      </w:r>
      <w:r w:rsidR="001F5F0C" w:rsidRPr="00492BFD">
        <w:rPr>
          <w:sz w:val="28"/>
          <w:szCs w:val="28"/>
        </w:rPr>
        <w:t>20</w:t>
      </w:r>
      <w:r w:rsidRPr="00492BFD">
        <w:rPr>
          <w:sz w:val="28"/>
          <w:szCs w:val="28"/>
        </w:rPr>
        <w:t xml:space="preserve"> р</w:t>
      </w:r>
      <w:r w:rsidR="00492BFD" w:rsidRPr="00492BFD">
        <w:rPr>
          <w:sz w:val="28"/>
          <w:szCs w:val="28"/>
        </w:rPr>
        <w:t>.</w:t>
      </w:r>
      <w:r w:rsidRPr="00492BFD">
        <w:rPr>
          <w:sz w:val="28"/>
          <w:szCs w:val="28"/>
        </w:rPr>
        <w:t xml:space="preserve">                Городня                   </w:t>
      </w:r>
      <w:r w:rsidR="000B7E9E" w:rsidRPr="00492BFD">
        <w:rPr>
          <w:sz w:val="28"/>
          <w:szCs w:val="28"/>
        </w:rPr>
        <w:t xml:space="preserve">          №</w:t>
      </w:r>
      <w:r w:rsidRPr="00492BFD">
        <w:rPr>
          <w:sz w:val="28"/>
          <w:szCs w:val="28"/>
        </w:rPr>
        <w:t>_____</w:t>
      </w:r>
      <w:r w:rsidR="005F54A8" w:rsidRPr="00492BFD">
        <w:rPr>
          <w:sz w:val="28"/>
          <w:szCs w:val="28"/>
        </w:rPr>
        <w:t xml:space="preserve"> </w:t>
      </w:r>
    </w:p>
    <w:p w:rsidR="000B7E9E" w:rsidRPr="00492BFD" w:rsidRDefault="000B7E9E" w:rsidP="000B7E9E">
      <w:pPr>
        <w:rPr>
          <w:b/>
          <w:sz w:val="28"/>
          <w:szCs w:val="28"/>
        </w:rPr>
      </w:pPr>
    </w:p>
    <w:p w:rsidR="000B7E9E" w:rsidRPr="001D0151" w:rsidRDefault="000B7E9E" w:rsidP="000B7E9E">
      <w:pPr>
        <w:rPr>
          <w:b/>
          <w:i/>
          <w:sz w:val="28"/>
          <w:szCs w:val="28"/>
        </w:rPr>
      </w:pPr>
      <w:r w:rsidRPr="001D0151">
        <w:rPr>
          <w:b/>
          <w:i/>
          <w:sz w:val="28"/>
          <w:szCs w:val="28"/>
        </w:rPr>
        <w:t>Про затвердження плану роботи</w:t>
      </w:r>
    </w:p>
    <w:p w:rsidR="000B7E9E" w:rsidRPr="001D0151" w:rsidRDefault="00101262" w:rsidP="000B7E9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апарату </w:t>
      </w:r>
      <w:r w:rsidR="000B7E9E" w:rsidRPr="001D0151">
        <w:rPr>
          <w:b/>
          <w:i/>
          <w:sz w:val="28"/>
          <w:szCs w:val="28"/>
        </w:rPr>
        <w:t xml:space="preserve">райдержадміністрації </w:t>
      </w:r>
    </w:p>
    <w:p w:rsidR="000B7E9E" w:rsidRPr="001D0151" w:rsidRDefault="000B7E9E" w:rsidP="000B7E9E">
      <w:pPr>
        <w:rPr>
          <w:b/>
          <w:i/>
          <w:sz w:val="28"/>
          <w:szCs w:val="28"/>
        </w:rPr>
      </w:pPr>
      <w:r w:rsidRPr="001D0151">
        <w:rPr>
          <w:b/>
          <w:i/>
          <w:sz w:val="28"/>
          <w:szCs w:val="28"/>
        </w:rPr>
        <w:t xml:space="preserve">на </w:t>
      </w:r>
      <w:r w:rsidR="002659FC">
        <w:rPr>
          <w:b/>
          <w:i/>
          <w:sz w:val="28"/>
          <w:szCs w:val="28"/>
        </w:rPr>
        <w:t>І</w:t>
      </w:r>
      <w:r w:rsidR="00213C23">
        <w:rPr>
          <w:b/>
          <w:i/>
          <w:sz w:val="28"/>
          <w:szCs w:val="28"/>
          <w:lang w:val="en-US"/>
        </w:rPr>
        <w:t>V</w:t>
      </w:r>
      <w:r w:rsidR="00213C23" w:rsidRPr="00213C23">
        <w:rPr>
          <w:b/>
          <w:i/>
          <w:sz w:val="28"/>
          <w:szCs w:val="28"/>
        </w:rPr>
        <w:t xml:space="preserve"> к</w:t>
      </w:r>
      <w:r w:rsidR="00E62B69" w:rsidRPr="001D0151">
        <w:rPr>
          <w:b/>
          <w:i/>
          <w:sz w:val="28"/>
          <w:szCs w:val="28"/>
        </w:rPr>
        <w:t>вартал 20</w:t>
      </w:r>
      <w:r w:rsidR="001F5F0C">
        <w:rPr>
          <w:b/>
          <w:i/>
          <w:sz w:val="28"/>
          <w:szCs w:val="28"/>
        </w:rPr>
        <w:t>20</w:t>
      </w:r>
      <w:r w:rsidR="00E62B69" w:rsidRPr="001D0151">
        <w:rPr>
          <w:b/>
          <w:i/>
          <w:sz w:val="28"/>
          <w:szCs w:val="28"/>
        </w:rPr>
        <w:t xml:space="preserve"> року </w:t>
      </w:r>
    </w:p>
    <w:p w:rsidR="00E62B69" w:rsidRPr="001D0151" w:rsidRDefault="00E62B69" w:rsidP="000B7E9E">
      <w:pPr>
        <w:rPr>
          <w:b/>
          <w:i/>
          <w:sz w:val="28"/>
          <w:szCs w:val="28"/>
        </w:rPr>
      </w:pPr>
    </w:p>
    <w:p w:rsidR="00F72938" w:rsidRDefault="00E62B69" w:rsidP="001D0151">
      <w:pPr>
        <w:spacing w:after="60"/>
        <w:ind w:firstLine="709"/>
        <w:jc w:val="both"/>
        <w:rPr>
          <w:sz w:val="28"/>
          <w:szCs w:val="28"/>
        </w:rPr>
      </w:pPr>
      <w:r w:rsidRPr="001D0151">
        <w:rPr>
          <w:sz w:val="28"/>
          <w:szCs w:val="28"/>
        </w:rPr>
        <w:t xml:space="preserve">Відповідно до Регламенту </w:t>
      </w:r>
      <w:proofErr w:type="spellStart"/>
      <w:r w:rsidRPr="001D0151">
        <w:rPr>
          <w:sz w:val="28"/>
          <w:szCs w:val="28"/>
        </w:rPr>
        <w:t>Городнянської</w:t>
      </w:r>
      <w:proofErr w:type="spellEnd"/>
      <w:r w:rsidRPr="001D0151">
        <w:rPr>
          <w:sz w:val="28"/>
          <w:szCs w:val="28"/>
        </w:rPr>
        <w:t xml:space="preserve"> районної державної адміністрації, затвердженого розпорядженням голови районної державної адміністрації від 26</w:t>
      </w:r>
      <w:r w:rsidR="00213C23">
        <w:rPr>
          <w:sz w:val="28"/>
          <w:szCs w:val="28"/>
        </w:rPr>
        <w:t> червня 2020</w:t>
      </w:r>
      <w:r w:rsidR="00733E3E">
        <w:rPr>
          <w:sz w:val="28"/>
          <w:szCs w:val="28"/>
        </w:rPr>
        <w:t> року № </w:t>
      </w:r>
      <w:r w:rsidR="00213C23">
        <w:rPr>
          <w:sz w:val="28"/>
          <w:szCs w:val="28"/>
        </w:rPr>
        <w:t>116</w:t>
      </w:r>
      <w:r w:rsidR="00733E3E">
        <w:rPr>
          <w:sz w:val="28"/>
          <w:szCs w:val="28"/>
        </w:rPr>
        <w:t xml:space="preserve"> «Про Регламент </w:t>
      </w:r>
      <w:proofErr w:type="spellStart"/>
      <w:r w:rsidR="00733E3E">
        <w:rPr>
          <w:sz w:val="28"/>
          <w:szCs w:val="28"/>
        </w:rPr>
        <w:t>Город</w:t>
      </w:r>
      <w:r w:rsidRPr="001D0151">
        <w:rPr>
          <w:sz w:val="28"/>
          <w:szCs w:val="28"/>
        </w:rPr>
        <w:t>нянської</w:t>
      </w:r>
      <w:proofErr w:type="spellEnd"/>
      <w:r w:rsidRPr="001D0151">
        <w:rPr>
          <w:sz w:val="28"/>
          <w:szCs w:val="28"/>
        </w:rPr>
        <w:t xml:space="preserve"> районної державної адміністрації», </w:t>
      </w:r>
      <w:r w:rsidR="00110BD8">
        <w:rPr>
          <w:sz w:val="28"/>
          <w:szCs w:val="28"/>
        </w:rPr>
        <w:t xml:space="preserve">розпорядження голови райдержадміністрації  </w:t>
      </w:r>
      <w:r w:rsidR="00110BD8" w:rsidRPr="001D0151">
        <w:rPr>
          <w:sz w:val="28"/>
          <w:szCs w:val="28"/>
        </w:rPr>
        <w:t>від 0</w:t>
      </w:r>
      <w:r w:rsidR="00F61A27">
        <w:rPr>
          <w:sz w:val="28"/>
          <w:szCs w:val="28"/>
        </w:rPr>
        <w:t>9 листопада</w:t>
      </w:r>
      <w:r w:rsidR="00110BD8">
        <w:rPr>
          <w:sz w:val="28"/>
          <w:szCs w:val="28"/>
        </w:rPr>
        <w:t xml:space="preserve"> 2018 року №</w:t>
      </w:r>
      <w:r w:rsidR="00101262">
        <w:rPr>
          <w:sz w:val="28"/>
          <w:szCs w:val="28"/>
        </w:rPr>
        <w:t>1224</w:t>
      </w:r>
      <w:r w:rsidR="00110BD8" w:rsidRPr="001D0151">
        <w:rPr>
          <w:sz w:val="28"/>
          <w:szCs w:val="28"/>
        </w:rPr>
        <w:t xml:space="preserve"> </w:t>
      </w:r>
      <w:r w:rsidR="00110BD8">
        <w:rPr>
          <w:sz w:val="28"/>
          <w:szCs w:val="28"/>
        </w:rPr>
        <w:t xml:space="preserve">«Про затвердження </w:t>
      </w:r>
      <w:r w:rsidRPr="001D0151">
        <w:rPr>
          <w:sz w:val="28"/>
          <w:szCs w:val="28"/>
        </w:rPr>
        <w:t xml:space="preserve">Положення про апарат </w:t>
      </w:r>
      <w:proofErr w:type="spellStart"/>
      <w:r w:rsidRPr="001D0151">
        <w:rPr>
          <w:sz w:val="28"/>
          <w:szCs w:val="28"/>
        </w:rPr>
        <w:t>Городнянської</w:t>
      </w:r>
      <w:proofErr w:type="spellEnd"/>
      <w:r w:rsidRPr="001D0151">
        <w:rPr>
          <w:sz w:val="28"/>
          <w:szCs w:val="28"/>
        </w:rPr>
        <w:t xml:space="preserve"> районної державної адміністрації</w:t>
      </w:r>
      <w:r w:rsidR="00110BD8">
        <w:rPr>
          <w:sz w:val="28"/>
          <w:szCs w:val="28"/>
        </w:rPr>
        <w:t>»</w:t>
      </w:r>
      <w:r w:rsidRPr="001D0151">
        <w:rPr>
          <w:sz w:val="28"/>
          <w:szCs w:val="28"/>
        </w:rPr>
        <w:t xml:space="preserve"> </w:t>
      </w:r>
    </w:p>
    <w:p w:rsidR="00E62B69" w:rsidRPr="001D0151" w:rsidRDefault="00767E02" w:rsidP="001D0151">
      <w:pPr>
        <w:spacing w:after="60"/>
        <w:ind w:firstLine="709"/>
        <w:jc w:val="both"/>
        <w:rPr>
          <w:b/>
          <w:sz w:val="28"/>
          <w:szCs w:val="28"/>
        </w:rPr>
      </w:pPr>
      <w:r w:rsidRPr="001D0151">
        <w:rPr>
          <w:b/>
          <w:sz w:val="28"/>
          <w:szCs w:val="28"/>
        </w:rPr>
        <w:t>н</w:t>
      </w:r>
      <w:r w:rsidR="00733E3E">
        <w:rPr>
          <w:b/>
          <w:sz w:val="28"/>
          <w:szCs w:val="28"/>
        </w:rPr>
        <w:t xml:space="preserve"> </w:t>
      </w:r>
      <w:r w:rsidRPr="001D0151">
        <w:rPr>
          <w:b/>
          <w:sz w:val="28"/>
          <w:szCs w:val="28"/>
        </w:rPr>
        <w:t>а к а</w:t>
      </w:r>
      <w:r w:rsidR="00733E3E">
        <w:rPr>
          <w:b/>
          <w:sz w:val="28"/>
          <w:szCs w:val="28"/>
        </w:rPr>
        <w:t xml:space="preserve"> </w:t>
      </w:r>
      <w:r w:rsidRPr="001D0151">
        <w:rPr>
          <w:b/>
          <w:sz w:val="28"/>
          <w:szCs w:val="28"/>
        </w:rPr>
        <w:t>з</w:t>
      </w:r>
      <w:r w:rsidR="00733E3E">
        <w:rPr>
          <w:b/>
          <w:sz w:val="28"/>
          <w:szCs w:val="28"/>
        </w:rPr>
        <w:t xml:space="preserve"> </w:t>
      </w:r>
      <w:r w:rsidRPr="001D0151">
        <w:rPr>
          <w:b/>
          <w:sz w:val="28"/>
          <w:szCs w:val="28"/>
        </w:rPr>
        <w:t>у ю:</w:t>
      </w:r>
    </w:p>
    <w:p w:rsidR="00767E02" w:rsidRPr="001D0151" w:rsidRDefault="00767E02" w:rsidP="009651AE">
      <w:pPr>
        <w:pStyle w:val="a4"/>
        <w:numPr>
          <w:ilvl w:val="0"/>
          <w:numId w:val="47"/>
        </w:numPr>
        <w:tabs>
          <w:tab w:val="left" w:pos="426"/>
          <w:tab w:val="left" w:pos="1134"/>
        </w:tabs>
        <w:spacing w:after="60"/>
        <w:ind w:left="0" w:firstLine="709"/>
        <w:jc w:val="both"/>
        <w:rPr>
          <w:sz w:val="28"/>
          <w:szCs w:val="28"/>
        </w:rPr>
      </w:pPr>
      <w:r w:rsidRPr="001D0151">
        <w:rPr>
          <w:sz w:val="28"/>
          <w:szCs w:val="28"/>
        </w:rPr>
        <w:t xml:space="preserve">Затвердити план роботи апарату </w:t>
      </w:r>
      <w:proofErr w:type="spellStart"/>
      <w:r w:rsidRPr="001D0151">
        <w:rPr>
          <w:sz w:val="28"/>
          <w:szCs w:val="28"/>
        </w:rPr>
        <w:t>Городнянської</w:t>
      </w:r>
      <w:proofErr w:type="spellEnd"/>
      <w:r w:rsidRPr="001D0151">
        <w:rPr>
          <w:sz w:val="28"/>
          <w:szCs w:val="28"/>
        </w:rPr>
        <w:t xml:space="preserve"> районної державної адміністрації на </w:t>
      </w:r>
      <w:r w:rsidR="00101262">
        <w:rPr>
          <w:sz w:val="28"/>
          <w:szCs w:val="28"/>
          <w:lang w:val="en-US"/>
        </w:rPr>
        <w:t>IV</w:t>
      </w:r>
      <w:r w:rsidR="001F5F0C">
        <w:rPr>
          <w:sz w:val="28"/>
          <w:szCs w:val="28"/>
        </w:rPr>
        <w:t xml:space="preserve"> квартал 2020</w:t>
      </w:r>
      <w:r w:rsidRPr="001D0151">
        <w:rPr>
          <w:sz w:val="28"/>
          <w:szCs w:val="28"/>
        </w:rPr>
        <w:t xml:space="preserve"> року (</w:t>
      </w:r>
      <w:r w:rsidR="001F2DC7" w:rsidRPr="001D0151">
        <w:rPr>
          <w:sz w:val="28"/>
          <w:szCs w:val="28"/>
        </w:rPr>
        <w:t>далі план роботи), що додається</w:t>
      </w:r>
      <w:r w:rsidRPr="001D0151">
        <w:rPr>
          <w:sz w:val="28"/>
          <w:szCs w:val="28"/>
        </w:rPr>
        <w:t>.</w:t>
      </w:r>
    </w:p>
    <w:p w:rsidR="00767E02" w:rsidRPr="001D0151" w:rsidRDefault="00767E02" w:rsidP="009651AE">
      <w:pPr>
        <w:pStyle w:val="a4"/>
        <w:numPr>
          <w:ilvl w:val="0"/>
          <w:numId w:val="47"/>
        </w:numPr>
        <w:tabs>
          <w:tab w:val="left" w:pos="1134"/>
        </w:tabs>
        <w:spacing w:after="60"/>
        <w:ind w:left="0" w:firstLine="709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Керівникам структурних підрозділів апарату районної державної адміністрації:</w:t>
      </w:r>
    </w:p>
    <w:p w:rsidR="00767E02" w:rsidRPr="001D0151" w:rsidRDefault="00101262" w:rsidP="001D0151">
      <w:pPr>
        <w:pStyle w:val="a4"/>
        <w:numPr>
          <w:ilvl w:val="1"/>
          <w:numId w:val="47"/>
        </w:numPr>
        <w:tabs>
          <w:tab w:val="left" w:pos="1701"/>
        </w:tabs>
        <w:spacing w:after="60"/>
        <w:ind w:left="0" w:firstLine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Забезпечити виконання плану </w:t>
      </w:r>
      <w:r w:rsidR="00767E02" w:rsidRPr="001D0151">
        <w:rPr>
          <w:sz w:val="28"/>
          <w:szCs w:val="28"/>
        </w:rPr>
        <w:t>роботи.</w:t>
      </w:r>
    </w:p>
    <w:p w:rsidR="00767E02" w:rsidRPr="001D0151" w:rsidRDefault="00767E02" w:rsidP="001D0151">
      <w:pPr>
        <w:pStyle w:val="a4"/>
        <w:numPr>
          <w:ilvl w:val="1"/>
          <w:numId w:val="47"/>
        </w:numPr>
        <w:tabs>
          <w:tab w:val="left" w:pos="1701"/>
        </w:tabs>
        <w:spacing w:after="60"/>
        <w:ind w:left="0" w:firstLine="1276"/>
        <w:jc w:val="both"/>
        <w:rPr>
          <w:sz w:val="28"/>
          <w:szCs w:val="28"/>
        </w:rPr>
      </w:pPr>
      <w:r w:rsidRPr="001D0151">
        <w:rPr>
          <w:sz w:val="28"/>
          <w:szCs w:val="28"/>
        </w:rPr>
        <w:t xml:space="preserve">Інформувати загальний відділ, організаційної роботи та контролю апарату районної державної адміністрації про виконання запланованих заходів до </w:t>
      </w:r>
      <w:r w:rsidR="008320FF">
        <w:rPr>
          <w:sz w:val="28"/>
          <w:szCs w:val="28"/>
        </w:rPr>
        <w:t>0</w:t>
      </w:r>
      <w:r w:rsidR="002659FC">
        <w:rPr>
          <w:sz w:val="28"/>
          <w:szCs w:val="28"/>
        </w:rPr>
        <w:t>5</w:t>
      </w:r>
      <w:r w:rsidRPr="001D0151">
        <w:rPr>
          <w:sz w:val="28"/>
          <w:szCs w:val="28"/>
        </w:rPr>
        <w:t xml:space="preserve"> </w:t>
      </w:r>
      <w:r w:rsidR="00101262" w:rsidRPr="00101262">
        <w:rPr>
          <w:sz w:val="28"/>
          <w:szCs w:val="28"/>
        </w:rPr>
        <w:t>січня</w:t>
      </w:r>
      <w:r w:rsidR="001F5F0C">
        <w:rPr>
          <w:sz w:val="28"/>
          <w:szCs w:val="28"/>
        </w:rPr>
        <w:t xml:space="preserve"> 202</w:t>
      </w:r>
      <w:r w:rsidR="004E62EF">
        <w:rPr>
          <w:sz w:val="28"/>
          <w:szCs w:val="28"/>
        </w:rPr>
        <w:t>1</w:t>
      </w:r>
      <w:r w:rsidRPr="001D0151">
        <w:rPr>
          <w:sz w:val="28"/>
          <w:szCs w:val="28"/>
        </w:rPr>
        <w:t xml:space="preserve"> року.</w:t>
      </w:r>
    </w:p>
    <w:p w:rsidR="00767E02" w:rsidRPr="009651AE" w:rsidRDefault="00767E02" w:rsidP="009651AE">
      <w:pPr>
        <w:pStyle w:val="a4"/>
        <w:numPr>
          <w:ilvl w:val="0"/>
          <w:numId w:val="47"/>
        </w:numPr>
        <w:tabs>
          <w:tab w:val="left" w:pos="1701"/>
        </w:tabs>
        <w:spacing w:after="60"/>
        <w:jc w:val="both"/>
        <w:rPr>
          <w:sz w:val="28"/>
          <w:szCs w:val="28"/>
        </w:rPr>
      </w:pPr>
      <w:r w:rsidRPr="009651AE">
        <w:rPr>
          <w:sz w:val="28"/>
          <w:szCs w:val="28"/>
        </w:rPr>
        <w:t>Загальному відділу, організаційної роботи та контролю апарату районної державної адміністрації (</w:t>
      </w:r>
      <w:r w:rsidR="001F2DC7" w:rsidRPr="009651AE">
        <w:rPr>
          <w:sz w:val="28"/>
          <w:szCs w:val="28"/>
        </w:rPr>
        <w:t>С.</w:t>
      </w:r>
      <w:proofErr w:type="spellStart"/>
      <w:r w:rsidR="001F2DC7" w:rsidRPr="009651AE">
        <w:rPr>
          <w:sz w:val="28"/>
          <w:szCs w:val="28"/>
        </w:rPr>
        <w:t>Демянцева</w:t>
      </w:r>
      <w:proofErr w:type="spellEnd"/>
      <w:r w:rsidRPr="009651AE">
        <w:rPr>
          <w:sz w:val="28"/>
          <w:szCs w:val="28"/>
        </w:rPr>
        <w:t xml:space="preserve">) підготувати узагальнений звіт про виконання плану роботи до 10 </w:t>
      </w:r>
      <w:r w:rsidR="009651AE" w:rsidRPr="009651AE">
        <w:rPr>
          <w:sz w:val="28"/>
          <w:szCs w:val="28"/>
        </w:rPr>
        <w:t>січня</w:t>
      </w:r>
      <w:r w:rsidR="008320FF" w:rsidRPr="009651AE">
        <w:rPr>
          <w:sz w:val="28"/>
          <w:szCs w:val="28"/>
        </w:rPr>
        <w:t xml:space="preserve"> </w:t>
      </w:r>
      <w:r w:rsidR="001F5F0C" w:rsidRPr="009651AE">
        <w:rPr>
          <w:sz w:val="28"/>
          <w:szCs w:val="28"/>
        </w:rPr>
        <w:t>202</w:t>
      </w:r>
      <w:r w:rsidR="009651AE">
        <w:rPr>
          <w:sz w:val="28"/>
          <w:szCs w:val="28"/>
        </w:rPr>
        <w:t>1</w:t>
      </w:r>
      <w:r w:rsidRPr="009651AE">
        <w:rPr>
          <w:sz w:val="28"/>
          <w:szCs w:val="28"/>
        </w:rPr>
        <w:t xml:space="preserve"> року.</w:t>
      </w:r>
    </w:p>
    <w:p w:rsidR="00767E02" w:rsidRPr="001D0151" w:rsidRDefault="00767E02" w:rsidP="009651AE">
      <w:pPr>
        <w:pStyle w:val="a4"/>
        <w:numPr>
          <w:ilvl w:val="0"/>
          <w:numId w:val="47"/>
        </w:numPr>
        <w:tabs>
          <w:tab w:val="left" w:pos="1134"/>
        </w:tabs>
        <w:spacing w:after="60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Контроль за виконанням наказу залишаю за собою.</w:t>
      </w:r>
    </w:p>
    <w:p w:rsidR="00767E02" w:rsidRDefault="00767E02" w:rsidP="001D0151">
      <w:pPr>
        <w:spacing w:after="60"/>
        <w:jc w:val="both"/>
        <w:rPr>
          <w:sz w:val="28"/>
          <w:szCs w:val="28"/>
        </w:rPr>
      </w:pPr>
    </w:p>
    <w:p w:rsidR="00767E02" w:rsidRDefault="00767E02" w:rsidP="00767E02">
      <w:pPr>
        <w:jc w:val="both"/>
        <w:rPr>
          <w:sz w:val="28"/>
          <w:szCs w:val="28"/>
        </w:rPr>
      </w:pPr>
    </w:p>
    <w:p w:rsidR="00767E02" w:rsidRDefault="00767E02" w:rsidP="00767E02">
      <w:pPr>
        <w:jc w:val="both"/>
        <w:rPr>
          <w:sz w:val="28"/>
          <w:szCs w:val="28"/>
        </w:rPr>
      </w:pPr>
    </w:p>
    <w:p w:rsidR="00A20F65" w:rsidRDefault="00767E02" w:rsidP="00767E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Керівник апарату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</w:t>
      </w:r>
      <w:r w:rsidR="003C149E">
        <w:rPr>
          <w:sz w:val="28"/>
          <w:szCs w:val="28"/>
        </w:rPr>
        <w:t xml:space="preserve">аталія </w:t>
      </w:r>
      <w:r>
        <w:rPr>
          <w:sz w:val="28"/>
          <w:szCs w:val="28"/>
        </w:rPr>
        <w:t>ЛЕБЕДЄВА</w:t>
      </w:r>
    </w:p>
    <w:p w:rsidR="00767E02" w:rsidRDefault="00767E02" w:rsidP="00767E02">
      <w:pPr>
        <w:pStyle w:val="af0"/>
        <w:rPr>
          <w:sz w:val="16"/>
          <w:szCs w:val="16"/>
        </w:rPr>
        <w:sectPr w:rsidR="00767E02" w:rsidSect="001D0151">
          <w:headerReference w:type="even" r:id="rId9"/>
          <w:headerReference w:type="first" r:id="rId10"/>
          <w:pgSz w:w="11906" w:h="16838"/>
          <w:pgMar w:top="1134" w:right="849" w:bottom="1134" w:left="1276" w:header="720" w:footer="720" w:gutter="0"/>
          <w:cols w:space="720"/>
          <w:titlePg/>
          <w:docGrid w:linePitch="326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81"/>
        <w:gridCol w:w="4473"/>
      </w:tblGrid>
      <w:tr w:rsidR="004E4E1C" w:rsidTr="004E4E1C">
        <w:tc>
          <w:tcPr>
            <w:tcW w:w="10881" w:type="dxa"/>
          </w:tcPr>
          <w:p w:rsidR="004E4E1C" w:rsidRDefault="004E4E1C" w:rsidP="004E4E1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473" w:type="dxa"/>
          </w:tcPr>
          <w:p w:rsidR="004E4E1C" w:rsidRP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ЗАТВЕРДЖЕНО</w:t>
            </w:r>
          </w:p>
          <w:p w:rsidR="004E4E1C" w:rsidRP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наказ керівника апарату</w:t>
            </w:r>
          </w:p>
          <w:p w:rsidR="004E4E1C" w:rsidRP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«</w:t>
            </w:r>
            <w:r w:rsidR="001F5F0C">
              <w:rPr>
                <w:sz w:val="28"/>
                <w:szCs w:val="28"/>
              </w:rPr>
              <w:t xml:space="preserve">    </w:t>
            </w:r>
            <w:r w:rsidRPr="004E4E1C">
              <w:rPr>
                <w:sz w:val="28"/>
                <w:szCs w:val="28"/>
              </w:rPr>
              <w:t>»</w:t>
            </w:r>
            <w:r w:rsidR="009F7969">
              <w:rPr>
                <w:sz w:val="28"/>
                <w:szCs w:val="28"/>
              </w:rPr>
              <w:t xml:space="preserve"> вересня</w:t>
            </w:r>
            <w:r w:rsidR="001F5F0C">
              <w:rPr>
                <w:sz w:val="28"/>
                <w:szCs w:val="28"/>
              </w:rPr>
              <w:t xml:space="preserve"> 2020</w:t>
            </w:r>
            <w:r w:rsidR="00F0629A">
              <w:rPr>
                <w:sz w:val="28"/>
                <w:szCs w:val="28"/>
              </w:rPr>
              <w:t xml:space="preserve"> року № </w:t>
            </w:r>
          </w:p>
          <w:p w:rsid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7D2323" w:rsidRPr="000E3243" w:rsidRDefault="00D46FE7" w:rsidP="006E774A">
      <w:pPr>
        <w:jc w:val="center"/>
        <w:rPr>
          <w:b/>
          <w:sz w:val="28"/>
          <w:szCs w:val="28"/>
        </w:rPr>
      </w:pPr>
      <w:r w:rsidRPr="000E3243">
        <w:rPr>
          <w:b/>
          <w:sz w:val="28"/>
          <w:szCs w:val="28"/>
        </w:rPr>
        <w:t>План</w:t>
      </w:r>
    </w:p>
    <w:p w:rsidR="002E14A6" w:rsidRPr="000E3243" w:rsidRDefault="00D46FE7" w:rsidP="00CC6D90">
      <w:pPr>
        <w:jc w:val="center"/>
        <w:rPr>
          <w:b/>
          <w:sz w:val="28"/>
          <w:szCs w:val="28"/>
        </w:rPr>
      </w:pPr>
      <w:r w:rsidRPr="000E3243">
        <w:rPr>
          <w:b/>
          <w:sz w:val="28"/>
          <w:szCs w:val="28"/>
        </w:rPr>
        <w:t xml:space="preserve">роботи апарату </w:t>
      </w:r>
      <w:proofErr w:type="spellStart"/>
      <w:r w:rsidR="00F0629A">
        <w:rPr>
          <w:b/>
          <w:sz w:val="28"/>
          <w:szCs w:val="28"/>
        </w:rPr>
        <w:t>Городнянської</w:t>
      </w:r>
      <w:proofErr w:type="spellEnd"/>
      <w:r w:rsidR="00F0629A">
        <w:rPr>
          <w:b/>
          <w:sz w:val="28"/>
          <w:szCs w:val="28"/>
        </w:rPr>
        <w:t xml:space="preserve"> районної державної адміністрації на І</w:t>
      </w:r>
      <w:r w:rsidR="009F7969">
        <w:rPr>
          <w:b/>
          <w:sz w:val="28"/>
          <w:szCs w:val="28"/>
          <w:lang w:val="en-US"/>
        </w:rPr>
        <w:t>V</w:t>
      </w:r>
      <w:r w:rsidR="001F5F0C">
        <w:rPr>
          <w:b/>
          <w:sz w:val="28"/>
          <w:szCs w:val="28"/>
        </w:rPr>
        <w:t xml:space="preserve"> квартал 2020</w:t>
      </w:r>
      <w:r w:rsidRPr="000E3243">
        <w:rPr>
          <w:b/>
          <w:sz w:val="28"/>
          <w:szCs w:val="28"/>
        </w:rPr>
        <w:t xml:space="preserve"> року</w:t>
      </w:r>
    </w:p>
    <w:p w:rsidR="00547108" w:rsidRDefault="00547108" w:rsidP="00CC6D90">
      <w:pPr>
        <w:jc w:val="center"/>
        <w:rPr>
          <w:sz w:val="28"/>
          <w:szCs w:val="28"/>
        </w:rPr>
      </w:pPr>
    </w:p>
    <w:tbl>
      <w:tblPr>
        <w:tblStyle w:val="a3"/>
        <w:tblW w:w="15735" w:type="dxa"/>
        <w:tblInd w:w="-34" w:type="dxa"/>
        <w:tblLayout w:type="fixed"/>
        <w:tblLook w:val="04A0"/>
      </w:tblPr>
      <w:tblGrid>
        <w:gridCol w:w="426"/>
        <w:gridCol w:w="142"/>
        <w:gridCol w:w="4961"/>
        <w:gridCol w:w="4394"/>
        <w:gridCol w:w="1843"/>
        <w:gridCol w:w="2126"/>
        <w:gridCol w:w="142"/>
        <w:gridCol w:w="1701"/>
      </w:tblGrid>
      <w:tr w:rsidR="00F0629A" w:rsidRPr="003C149E" w:rsidTr="006E038C">
        <w:trPr>
          <w:trHeight w:val="564"/>
          <w:tblHeader/>
        </w:trPr>
        <w:tc>
          <w:tcPr>
            <w:tcW w:w="426" w:type="dxa"/>
          </w:tcPr>
          <w:p w:rsidR="00F0629A" w:rsidRPr="003C149E" w:rsidRDefault="00F0629A" w:rsidP="00F0629A">
            <w:pPr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>№</w:t>
            </w:r>
          </w:p>
        </w:tc>
        <w:tc>
          <w:tcPr>
            <w:tcW w:w="5103" w:type="dxa"/>
            <w:gridSpan w:val="2"/>
            <w:vAlign w:val="center"/>
          </w:tcPr>
          <w:p w:rsidR="00F0629A" w:rsidRPr="003C149E" w:rsidRDefault="00F0629A" w:rsidP="00F0629A">
            <w:pPr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>Зміст заходів</w:t>
            </w:r>
          </w:p>
        </w:tc>
        <w:tc>
          <w:tcPr>
            <w:tcW w:w="4394" w:type="dxa"/>
            <w:vAlign w:val="center"/>
          </w:tcPr>
          <w:p w:rsidR="00F0629A" w:rsidRPr="003C149E" w:rsidRDefault="00F0629A" w:rsidP="00F0629A">
            <w:pPr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>Обґрунтування необхідності здійснення заходів</w:t>
            </w:r>
          </w:p>
        </w:tc>
        <w:tc>
          <w:tcPr>
            <w:tcW w:w="1843" w:type="dxa"/>
            <w:vAlign w:val="center"/>
          </w:tcPr>
          <w:p w:rsidR="00F0629A" w:rsidRPr="003C149E" w:rsidRDefault="00F0629A" w:rsidP="00F0629A">
            <w:pPr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>Термін виконання</w:t>
            </w:r>
          </w:p>
        </w:tc>
        <w:tc>
          <w:tcPr>
            <w:tcW w:w="2126" w:type="dxa"/>
            <w:vAlign w:val="center"/>
          </w:tcPr>
          <w:p w:rsidR="00F0629A" w:rsidRPr="003C149E" w:rsidRDefault="00F0629A" w:rsidP="00F0629A">
            <w:pPr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 xml:space="preserve">Відповідальні </w:t>
            </w:r>
          </w:p>
          <w:p w:rsidR="00F0629A" w:rsidRPr="003C149E" w:rsidRDefault="00F0629A" w:rsidP="00F0629A">
            <w:pPr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>за виконання</w:t>
            </w:r>
          </w:p>
        </w:tc>
        <w:tc>
          <w:tcPr>
            <w:tcW w:w="1843" w:type="dxa"/>
            <w:gridSpan w:val="2"/>
            <w:vAlign w:val="center"/>
          </w:tcPr>
          <w:p w:rsidR="00F0629A" w:rsidRPr="003C149E" w:rsidRDefault="00F0629A" w:rsidP="00F0629A">
            <w:pPr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>Відмітка про виконання</w:t>
            </w:r>
          </w:p>
        </w:tc>
      </w:tr>
      <w:tr w:rsidR="00F0629A" w:rsidRPr="003C149E" w:rsidTr="006E038C">
        <w:trPr>
          <w:trHeight w:val="448"/>
        </w:trPr>
        <w:tc>
          <w:tcPr>
            <w:tcW w:w="15735" w:type="dxa"/>
            <w:gridSpan w:val="8"/>
          </w:tcPr>
          <w:p w:rsidR="00F0629A" w:rsidRPr="003C149E" w:rsidRDefault="00F0629A" w:rsidP="00B73A80">
            <w:pPr>
              <w:suppressAutoHyphens/>
              <w:snapToGrid w:val="0"/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 xml:space="preserve">Розділ І. Колегії, наради та інші заходи за участю голови </w:t>
            </w:r>
            <w:r w:rsidR="00B73A80" w:rsidRPr="003C149E">
              <w:rPr>
                <w:b/>
                <w:sz w:val="27"/>
                <w:szCs w:val="27"/>
              </w:rPr>
              <w:t>райдержадміністрації</w:t>
            </w:r>
            <w:r w:rsidRPr="003C149E">
              <w:rPr>
                <w:b/>
                <w:sz w:val="27"/>
                <w:szCs w:val="27"/>
              </w:rPr>
              <w:t xml:space="preserve">, керівника апарату </w:t>
            </w:r>
            <w:r w:rsidR="00B73A80" w:rsidRPr="003C149E">
              <w:rPr>
                <w:b/>
                <w:sz w:val="27"/>
                <w:szCs w:val="27"/>
              </w:rPr>
              <w:t xml:space="preserve">райдержадміністрації </w:t>
            </w:r>
          </w:p>
        </w:tc>
      </w:tr>
      <w:tr w:rsidR="00F0629A" w:rsidRPr="003C149E" w:rsidTr="006E038C">
        <w:trPr>
          <w:trHeight w:val="239"/>
        </w:trPr>
        <w:tc>
          <w:tcPr>
            <w:tcW w:w="15735" w:type="dxa"/>
            <w:gridSpan w:val="8"/>
          </w:tcPr>
          <w:p w:rsidR="00F0629A" w:rsidRPr="003C149E" w:rsidRDefault="00F0629A" w:rsidP="00B73A80">
            <w:pPr>
              <w:pStyle w:val="a4"/>
              <w:suppressAutoHyphens/>
              <w:snapToGrid w:val="0"/>
              <w:ind w:left="644"/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 xml:space="preserve">1.1. Засідання колегії </w:t>
            </w:r>
            <w:r w:rsidR="00B73A80" w:rsidRPr="003C149E">
              <w:rPr>
                <w:b/>
                <w:sz w:val="27"/>
                <w:szCs w:val="27"/>
              </w:rPr>
              <w:t xml:space="preserve">районної </w:t>
            </w:r>
            <w:r w:rsidRPr="003C149E">
              <w:rPr>
                <w:b/>
                <w:sz w:val="27"/>
                <w:szCs w:val="27"/>
              </w:rPr>
              <w:t xml:space="preserve"> державної адміністрації</w:t>
            </w:r>
          </w:p>
        </w:tc>
      </w:tr>
      <w:tr w:rsidR="00F0629A" w:rsidRPr="003C149E" w:rsidTr="006E038C">
        <w:trPr>
          <w:trHeight w:val="798"/>
        </w:trPr>
        <w:tc>
          <w:tcPr>
            <w:tcW w:w="426" w:type="dxa"/>
          </w:tcPr>
          <w:p w:rsidR="00F0629A" w:rsidRPr="003C149E" w:rsidRDefault="00F0629A" w:rsidP="00F0629A">
            <w:pPr>
              <w:pStyle w:val="a4"/>
              <w:numPr>
                <w:ilvl w:val="0"/>
                <w:numId w:val="37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F0629A" w:rsidRPr="003C149E" w:rsidRDefault="00F0629A" w:rsidP="00110BD8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Підготовка матеріалів та організаційне забезпечення проведення</w:t>
            </w:r>
            <w:r w:rsidR="00110BD8" w:rsidRPr="003C149E">
              <w:rPr>
                <w:sz w:val="27"/>
                <w:szCs w:val="27"/>
              </w:rPr>
              <w:t xml:space="preserve"> засідання</w:t>
            </w:r>
            <w:r w:rsidRPr="003C149E">
              <w:rPr>
                <w:sz w:val="27"/>
                <w:szCs w:val="27"/>
              </w:rPr>
              <w:t xml:space="preserve"> колегі</w:t>
            </w:r>
            <w:r w:rsidR="00110BD8" w:rsidRPr="003C149E">
              <w:rPr>
                <w:sz w:val="27"/>
                <w:szCs w:val="27"/>
              </w:rPr>
              <w:t>ї</w:t>
            </w:r>
            <w:r w:rsidRPr="003C149E">
              <w:rPr>
                <w:sz w:val="27"/>
                <w:szCs w:val="27"/>
              </w:rPr>
              <w:t xml:space="preserve"> райдержадміністрації </w:t>
            </w:r>
          </w:p>
        </w:tc>
        <w:tc>
          <w:tcPr>
            <w:tcW w:w="4394" w:type="dxa"/>
          </w:tcPr>
          <w:p w:rsidR="00F0629A" w:rsidRPr="003C149E" w:rsidRDefault="00F0629A" w:rsidP="009F7969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Відповідно до Регламенту райдержадміністрації, Пла</w:t>
            </w:r>
            <w:r w:rsidR="003B71FD">
              <w:rPr>
                <w:sz w:val="27"/>
                <w:szCs w:val="27"/>
              </w:rPr>
              <w:t xml:space="preserve">ну роботи райдержадміністрації </w:t>
            </w:r>
            <w:r w:rsidRPr="003C149E">
              <w:rPr>
                <w:sz w:val="27"/>
                <w:szCs w:val="27"/>
              </w:rPr>
              <w:t xml:space="preserve">на </w:t>
            </w:r>
            <w:r w:rsidR="002659FC" w:rsidRPr="003C149E">
              <w:rPr>
                <w:sz w:val="27"/>
                <w:szCs w:val="27"/>
              </w:rPr>
              <w:t>І</w:t>
            </w:r>
            <w:r w:rsidR="009F7969">
              <w:rPr>
                <w:sz w:val="27"/>
                <w:szCs w:val="27"/>
                <w:lang w:val="en-US"/>
              </w:rPr>
              <w:t>V</w:t>
            </w:r>
            <w:r w:rsidRPr="003C149E">
              <w:rPr>
                <w:sz w:val="27"/>
                <w:szCs w:val="27"/>
              </w:rPr>
              <w:t xml:space="preserve"> квартал </w:t>
            </w:r>
            <w:r w:rsidR="00F853A5" w:rsidRPr="003C149E">
              <w:rPr>
                <w:sz w:val="27"/>
                <w:szCs w:val="27"/>
              </w:rPr>
              <w:t>2020</w:t>
            </w:r>
            <w:r w:rsidRPr="003C149E">
              <w:rPr>
                <w:sz w:val="27"/>
                <w:szCs w:val="27"/>
              </w:rPr>
              <w:t xml:space="preserve"> року (затвердженого головою райдержадміністрації), Положення про Колегію (затверджене головою райдержадміністрації 22.06.201</w:t>
            </w:r>
            <w:r w:rsidR="00575170" w:rsidRPr="003C149E">
              <w:rPr>
                <w:sz w:val="27"/>
                <w:szCs w:val="27"/>
              </w:rPr>
              <w:t>8</w:t>
            </w:r>
            <w:r w:rsidRPr="003C149E">
              <w:rPr>
                <w:sz w:val="27"/>
                <w:szCs w:val="27"/>
              </w:rPr>
              <w:t>).</w:t>
            </w:r>
          </w:p>
        </w:tc>
        <w:tc>
          <w:tcPr>
            <w:tcW w:w="1843" w:type="dxa"/>
          </w:tcPr>
          <w:p w:rsidR="00F0629A" w:rsidRPr="009F7969" w:rsidRDefault="009F7969" w:rsidP="009F7969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До 30.</w:t>
            </w:r>
            <w:r>
              <w:rPr>
                <w:sz w:val="27"/>
                <w:szCs w:val="27"/>
                <w:lang w:val="en-US"/>
              </w:rPr>
              <w:t>11</w:t>
            </w:r>
          </w:p>
        </w:tc>
        <w:tc>
          <w:tcPr>
            <w:tcW w:w="2126" w:type="dxa"/>
          </w:tcPr>
          <w:p w:rsidR="00F0629A" w:rsidRPr="003C149E" w:rsidRDefault="00F0629A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С.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Демянцева</w:t>
            </w:r>
            <w:proofErr w:type="spellEnd"/>
            <w:r w:rsidRPr="003C149E">
              <w:rPr>
                <w:rFonts w:eastAsia="Arial Unicode MS"/>
                <w:sz w:val="27"/>
                <w:szCs w:val="27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F0629A" w:rsidRPr="003C149E" w:rsidRDefault="00F0629A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F0629A" w:rsidRPr="003C149E" w:rsidTr="006E038C">
        <w:trPr>
          <w:trHeight w:val="1037"/>
        </w:trPr>
        <w:tc>
          <w:tcPr>
            <w:tcW w:w="426" w:type="dxa"/>
          </w:tcPr>
          <w:p w:rsidR="00F0629A" w:rsidRPr="003C149E" w:rsidRDefault="00F0629A" w:rsidP="00F0629A">
            <w:pPr>
              <w:pStyle w:val="a4"/>
              <w:numPr>
                <w:ilvl w:val="0"/>
                <w:numId w:val="37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F0629A" w:rsidRPr="003C149E" w:rsidRDefault="00F0629A" w:rsidP="009F7969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Підготовка на засідання колегії райдержадміністрації питання</w:t>
            </w:r>
            <w:r w:rsidR="00DA0C1B" w:rsidRPr="003C149E">
              <w:rPr>
                <w:sz w:val="27"/>
                <w:szCs w:val="27"/>
              </w:rPr>
              <w:t>:</w:t>
            </w:r>
            <w:r w:rsidRPr="003C149E">
              <w:rPr>
                <w:sz w:val="27"/>
                <w:szCs w:val="27"/>
              </w:rPr>
              <w:t xml:space="preserve"> </w:t>
            </w:r>
            <w:r w:rsidR="00F72938" w:rsidRPr="003C149E">
              <w:rPr>
                <w:sz w:val="27"/>
                <w:szCs w:val="27"/>
              </w:rPr>
              <w:t xml:space="preserve">про стан </w:t>
            </w:r>
            <w:r w:rsidR="009F7969" w:rsidRPr="003C149E">
              <w:rPr>
                <w:sz w:val="27"/>
                <w:szCs w:val="27"/>
              </w:rPr>
              <w:t xml:space="preserve">виконання </w:t>
            </w:r>
            <w:r w:rsidR="009F7969">
              <w:rPr>
                <w:sz w:val="27"/>
                <w:szCs w:val="27"/>
              </w:rPr>
              <w:t xml:space="preserve">районної цільової програми «Розвиток сімейних форм виховання дітей-сиріт,дітей,позбавлених батьківського піклування, подолання дитячої безпритульності та бездоглядності на 2017-2021 роки», про виконання районної програми передачі </w:t>
            </w:r>
            <w:proofErr w:type="spellStart"/>
            <w:r w:rsidR="009F7969">
              <w:rPr>
                <w:sz w:val="27"/>
                <w:szCs w:val="27"/>
              </w:rPr>
              <w:lastRenderedPageBreak/>
              <w:t>нетелів</w:t>
            </w:r>
            <w:proofErr w:type="spellEnd"/>
            <w:r w:rsidR="009F7969">
              <w:rPr>
                <w:sz w:val="27"/>
                <w:szCs w:val="27"/>
              </w:rPr>
              <w:t xml:space="preserve"> багатодітним </w:t>
            </w:r>
            <w:proofErr w:type="spellStart"/>
            <w:r w:rsidR="009F7969">
              <w:rPr>
                <w:sz w:val="27"/>
                <w:szCs w:val="27"/>
              </w:rPr>
              <w:t>сім»ям</w:t>
            </w:r>
            <w:proofErr w:type="spellEnd"/>
            <w:r w:rsidR="009F7969">
              <w:rPr>
                <w:sz w:val="27"/>
                <w:szCs w:val="27"/>
              </w:rPr>
              <w:t xml:space="preserve">, які проживають у сільській місцевості, про реалізацію державної політики з питань нагородження в райдержадміністрації, про виконання бюджету району за підсумками 9 місяців 2020 року та схвалення проекту бюджету на 2021 рік, </w:t>
            </w:r>
            <w:r w:rsidR="00D80FA9">
              <w:rPr>
                <w:sz w:val="27"/>
                <w:szCs w:val="27"/>
              </w:rPr>
              <w:t>про стан виконання « Районної цільової Програми з національно-патріотичного виховання на 2017-2020 роки.</w:t>
            </w:r>
          </w:p>
        </w:tc>
        <w:tc>
          <w:tcPr>
            <w:tcW w:w="4394" w:type="dxa"/>
          </w:tcPr>
          <w:p w:rsidR="00F0629A" w:rsidRPr="003C149E" w:rsidRDefault="00F0629A" w:rsidP="00D80FA9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lastRenderedPageBreak/>
              <w:t>Аналіз стану викона</w:t>
            </w:r>
            <w:r w:rsidR="00F017E1" w:rsidRPr="003C149E">
              <w:rPr>
                <w:sz w:val="27"/>
                <w:szCs w:val="27"/>
              </w:rPr>
              <w:t>ння</w:t>
            </w:r>
            <w:r w:rsidR="007D48F9" w:rsidRPr="003C149E">
              <w:rPr>
                <w:sz w:val="27"/>
                <w:szCs w:val="27"/>
              </w:rPr>
              <w:t xml:space="preserve"> </w:t>
            </w:r>
            <w:r w:rsidR="009F7969">
              <w:rPr>
                <w:sz w:val="27"/>
                <w:szCs w:val="27"/>
              </w:rPr>
              <w:t>районної цільової програми «</w:t>
            </w:r>
            <w:r w:rsidR="00D80FA9">
              <w:rPr>
                <w:sz w:val="27"/>
                <w:szCs w:val="27"/>
              </w:rPr>
              <w:t>Р</w:t>
            </w:r>
            <w:r w:rsidR="009F7969">
              <w:rPr>
                <w:sz w:val="27"/>
                <w:szCs w:val="27"/>
              </w:rPr>
              <w:t>озвиток сімейних форм виховання дітей-сиріт, дітей, позбавлених батьківського піклування, подолання дитячої безпритульності та бездоглядності на 2017-2021 роки»</w:t>
            </w:r>
            <w:r w:rsidR="00D80FA9">
              <w:rPr>
                <w:sz w:val="27"/>
                <w:szCs w:val="27"/>
              </w:rPr>
              <w:t xml:space="preserve">, виконання районної програми передачі </w:t>
            </w:r>
            <w:proofErr w:type="spellStart"/>
            <w:r w:rsidR="00D80FA9">
              <w:rPr>
                <w:sz w:val="27"/>
                <w:szCs w:val="27"/>
              </w:rPr>
              <w:t>нетелів</w:t>
            </w:r>
            <w:proofErr w:type="spellEnd"/>
            <w:r w:rsidR="00D80FA9">
              <w:rPr>
                <w:sz w:val="27"/>
                <w:szCs w:val="27"/>
              </w:rPr>
              <w:t xml:space="preserve"> </w:t>
            </w:r>
            <w:r w:rsidR="00D80FA9">
              <w:rPr>
                <w:sz w:val="27"/>
                <w:szCs w:val="27"/>
              </w:rPr>
              <w:lastRenderedPageBreak/>
              <w:t>багатодітним сім’ям, які проживають у сільській місцевості, про реалізацію державної політики з питань нагородження в райдержадміністрації, про виконання бюджету району за підсумками 9 місяців 2020 року та схвалення проекту бюджету на 2021 рік, про стан виконання « Районної цільової Програми з національно-патріотичного виховання на 2017-2020 роки.</w:t>
            </w:r>
            <w:r w:rsidR="00F72938" w:rsidRPr="003C149E">
              <w:rPr>
                <w:sz w:val="27"/>
                <w:szCs w:val="27"/>
              </w:rPr>
              <w:t xml:space="preserve"> </w:t>
            </w:r>
          </w:p>
        </w:tc>
        <w:tc>
          <w:tcPr>
            <w:tcW w:w="1843" w:type="dxa"/>
          </w:tcPr>
          <w:p w:rsidR="00F0629A" w:rsidRPr="009F7969" w:rsidRDefault="009F7969" w:rsidP="009F796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До 30.</w:t>
            </w:r>
            <w:r>
              <w:rPr>
                <w:sz w:val="27"/>
                <w:szCs w:val="27"/>
                <w:lang w:val="en-US"/>
              </w:rPr>
              <w:t>11</w:t>
            </w:r>
          </w:p>
        </w:tc>
        <w:tc>
          <w:tcPr>
            <w:tcW w:w="2126" w:type="dxa"/>
          </w:tcPr>
          <w:p w:rsidR="000F5A71" w:rsidRPr="003C149E" w:rsidRDefault="00D80FA9" w:rsidP="00746FBC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>
              <w:rPr>
                <w:rFonts w:eastAsia="Arial Unicode MS"/>
                <w:sz w:val="27"/>
                <w:szCs w:val="27"/>
              </w:rPr>
              <w:t>О.Авраменко</w:t>
            </w:r>
          </w:p>
          <w:p w:rsidR="00575170" w:rsidRDefault="00977738" w:rsidP="00746FBC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А.</w:t>
            </w:r>
            <w:r w:rsidR="00575170" w:rsidRPr="003C149E">
              <w:rPr>
                <w:rFonts w:eastAsia="Arial Unicode MS"/>
                <w:sz w:val="27"/>
                <w:szCs w:val="27"/>
              </w:rPr>
              <w:t xml:space="preserve">Дуда </w:t>
            </w:r>
          </w:p>
          <w:p w:rsidR="00D80FA9" w:rsidRDefault="003B71FD" w:rsidP="00746FBC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>
              <w:rPr>
                <w:rFonts w:eastAsia="Arial Unicode MS"/>
                <w:sz w:val="27"/>
                <w:szCs w:val="27"/>
              </w:rPr>
              <w:t>О.</w:t>
            </w:r>
            <w:proofErr w:type="spellStart"/>
            <w:r w:rsidR="00D80FA9">
              <w:rPr>
                <w:rFonts w:eastAsia="Arial Unicode MS"/>
                <w:sz w:val="27"/>
                <w:szCs w:val="27"/>
              </w:rPr>
              <w:t>Лепень</w:t>
            </w:r>
            <w:proofErr w:type="spellEnd"/>
          </w:p>
          <w:p w:rsidR="003B71FD" w:rsidRDefault="00D80FA9" w:rsidP="00746FBC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>
              <w:rPr>
                <w:rFonts w:eastAsia="Arial Unicode MS"/>
                <w:sz w:val="27"/>
                <w:szCs w:val="27"/>
              </w:rPr>
              <w:t xml:space="preserve">О. </w:t>
            </w:r>
            <w:r w:rsidR="003B71FD">
              <w:rPr>
                <w:rFonts w:eastAsia="Arial Unicode MS"/>
                <w:sz w:val="27"/>
                <w:szCs w:val="27"/>
              </w:rPr>
              <w:t xml:space="preserve">Андрущенко </w:t>
            </w:r>
          </w:p>
          <w:p w:rsidR="003B71FD" w:rsidRPr="003C149E" w:rsidRDefault="003B71FD" w:rsidP="00746FBC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>
              <w:rPr>
                <w:rFonts w:eastAsia="Arial Unicode MS"/>
                <w:sz w:val="27"/>
                <w:szCs w:val="27"/>
              </w:rPr>
              <w:t>С.</w:t>
            </w:r>
            <w:proofErr w:type="spellStart"/>
            <w:r>
              <w:rPr>
                <w:rFonts w:eastAsia="Arial Unicode MS"/>
                <w:sz w:val="27"/>
                <w:szCs w:val="27"/>
              </w:rPr>
              <w:t>Шпігар</w:t>
            </w:r>
            <w:proofErr w:type="spellEnd"/>
          </w:p>
          <w:p w:rsidR="000F5A71" w:rsidRPr="003C149E" w:rsidRDefault="000F5A71" w:rsidP="00746FBC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</w:p>
        </w:tc>
        <w:tc>
          <w:tcPr>
            <w:tcW w:w="1843" w:type="dxa"/>
            <w:gridSpan w:val="2"/>
          </w:tcPr>
          <w:p w:rsidR="00F0629A" w:rsidRPr="003C149E" w:rsidRDefault="00F0629A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F0629A" w:rsidRPr="003C149E" w:rsidTr="006E038C">
        <w:trPr>
          <w:trHeight w:val="277"/>
        </w:trPr>
        <w:tc>
          <w:tcPr>
            <w:tcW w:w="15735" w:type="dxa"/>
            <w:gridSpan w:val="8"/>
          </w:tcPr>
          <w:p w:rsidR="00F0629A" w:rsidRPr="003C149E" w:rsidRDefault="00F0629A" w:rsidP="00F0629A">
            <w:pPr>
              <w:suppressAutoHyphens/>
              <w:snapToGrid w:val="0"/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lastRenderedPageBreak/>
              <w:t xml:space="preserve">1.2. Наради </w:t>
            </w:r>
          </w:p>
        </w:tc>
      </w:tr>
      <w:tr w:rsidR="00F0629A" w:rsidRPr="003C149E" w:rsidTr="006E038C">
        <w:trPr>
          <w:trHeight w:val="629"/>
        </w:trPr>
        <w:tc>
          <w:tcPr>
            <w:tcW w:w="426" w:type="dxa"/>
          </w:tcPr>
          <w:p w:rsidR="00F0629A" w:rsidRPr="003C149E" w:rsidRDefault="00F0629A" w:rsidP="00F0629A">
            <w:pPr>
              <w:pStyle w:val="a4"/>
              <w:numPr>
                <w:ilvl w:val="0"/>
                <w:numId w:val="39"/>
              </w:numPr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F0629A" w:rsidRPr="003C149E" w:rsidRDefault="00F0629A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Нарада з керівниками структурних підрозділів апарату райдержадміністрації.</w:t>
            </w:r>
          </w:p>
        </w:tc>
        <w:tc>
          <w:tcPr>
            <w:tcW w:w="4394" w:type="dxa"/>
          </w:tcPr>
          <w:p w:rsidR="00F0629A" w:rsidRPr="003C149E" w:rsidRDefault="00F0629A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 метою координації діяльності структурних підрозділів апарату райдержадміністрації.</w:t>
            </w:r>
          </w:p>
        </w:tc>
        <w:tc>
          <w:tcPr>
            <w:tcW w:w="1843" w:type="dxa"/>
          </w:tcPr>
          <w:p w:rsidR="00F0629A" w:rsidRPr="003C149E" w:rsidRDefault="00F0629A" w:rsidP="00F0629A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Щотижнево</w:t>
            </w:r>
          </w:p>
        </w:tc>
        <w:tc>
          <w:tcPr>
            <w:tcW w:w="2126" w:type="dxa"/>
          </w:tcPr>
          <w:p w:rsidR="00F0629A" w:rsidRPr="003C149E" w:rsidRDefault="00F0629A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С.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Демянцева</w:t>
            </w:r>
            <w:proofErr w:type="spellEnd"/>
          </w:p>
        </w:tc>
        <w:tc>
          <w:tcPr>
            <w:tcW w:w="1843" w:type="dxa"/>
            <w:gridSpan w:val="2"/>
          </w:tcPr>
          <w:p w:rsidR="00F0629A" w:rsidRPr="003C149E" w:rsidRDefault="00F0629A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8E434E" w:rsidRPr="003C149E" w:rsidTr="006E038C">
        <w:trPr>
          <w:trHeight w:val="629"/>
        </w:trPr>
        <w:tc>
          <w:tcPr>
            <w:tcW w:w="426" w:type="dxa"/>
          </w:tcPr>
          <w:p w:rsidR="008E434E" w:rsidRPr="003C149E" w:rsidRDefault="008E434E" w:rsidP="00F0629A">
            <w:pPr>
              <w:pStyle w:val="a4"/>
              <w:numPr>
                <w:ilvl w:val="0"/>
                <w:numId w:val="39"/>
              </w:numPr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8E434E" w:rsidRPr="003C149E" w:rsidRDefault="00637BA6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Нарада з суб’єктами подання відомостей.</w:t>
            </w:r>
          </w:p>
        </w:tc>
        <w:tc>
          <w:tcPr>
            <w:tcW w:w="4394" w:type="dxa"/>
          </w:tcPr>
          <w:p w:rsidR="008E434E" w:rsidRPr="003C149E" w:rsidRDefault="00637BA6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 метою вчасного внесення змін до баз АТС.</w:t>
            </w:r>
          </w:p>
        </w:tc>
        <w:tc>
          <w:tcPr>
            <w:tcW w:w="1843" w:type="dxa"/>
          </w:tcPr>
          <w:p w:rsidR="008E434E" w:rsidRPr="003C149E" w:rsidRDefault="00637BA6" w:rsidP="00975689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За потреб</w:t>
            </w:r>
            <w:r w:rsidR="00975689" w:rsidRPr="003C149E">
              <w:rPr>
                <w:sz w:val="27"/>
                <w:szCs w:val="27"/>
              </w:rPr>
              <w:t>и</w:t>
            </w:r>
            <w:r w:rsidRPr="003C149E">
              <w:rPr>
                <w:sz w:val="27"/>
                <w:szCs w:val="27"/>
              </w:rPr>
              <w:t xml:space="preserve"> </w:t>
            </w:r>
          </w:p>
        </w:tc>
        <w:tc>
          <w:tcPr>
            <w:tcW w:w="2126" w:type="dxa"/>
          </w:tcPr>
          <w:p w:rsidR="008E434E" w:rsidRPr="003C149E" w:rsidRDefault="00637BA6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Г.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Желдак</w:t>
            </w:r>
            <w:proofErr w:type="spellEnd"/>
          </w:p>
        </w:tc>
        <w:tc>
          <w:tcPr>
            <w:tcW w:w="1843" w:type="dxa"/>
            <w:gridSpan w:val="2"/>
          </w:tcPr>
          <w:p w:rsidR="008E434E" w:rsidRPr="003C149E" w:rsidRDefault="008E434E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8E434E" w:rsidRPr="003C149E" w:rsidTr="006E038C">
        <w:trPr>
          <w:trHeight w:val="314"/>
        </w:trPr>
        <w:tc>
          <w:tcPr>
            <w:tcW w:w="15735" w:type="dxa"/>
            <w:gridSpan w:val="8"/>
          </w:tcPr>
          <w:p w:rsidR="008E434E" w:rsidRPr="003C149E" w:rsidRDefault="008E434E" w:rsidP="00F0629A">
            <w:pPr>
              <w:suppressAutoHyphens/>
              <w:snapToGrid w:val="0"/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 xml:space="preserve">1.3. Інші заходи </w:t>
            </w:r>
          </w:p>
        </w:tc>
      </w:tr>
      <w:tr w:rsidR="008E434E" w:rsidRPr="003C149E" w:rsidTr="006E038C">
        <w:trPr>
          <w:trHeight w:val="552"/>
        </w:trPr>
        <w:tc>
          <w:tcPr>
            <w:tcW w:w="426" w:type="dxa"/>
          </w:tcPr>
          <w:p w:rsidR="008E434E" w:rsidRPr="003C149E" w:rsidRDefault="008E434E" w:rsidP="00F0629A">
            <w:pPr>
              <w:pStyle w:val="a4"/>
              <w:ind w:left="-108"/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  <w:lang w:val="ru-RU"/>
              </w:rPr>
              <w:t>1.</w:t>
            </w:r>
          </w:p>
        </w:tc>
        <w:tc>
          <w:tcPr>
            <w:tcW w:w="5103" w:type="dxa"/>
            <w:gridSpan w:val="2"/>
          </w:tcPr>
          <w:p w:rsidR="008E434E" w:rsidRPr="003C149E" w:rsidRDefault="008E434E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Проведення правової експертизи проектів наказів керівника апарату райдержадміністрації.</w:t>
            </w:r>
          </w:p>
        </w:tc>
        <w:tc>
          <w:tcPr>
            <w:tcW w:w="4394" w:type="dxa"/>
          </w:tcPr>
          <w:p w:rsidR="008E434E" w:rsidRPr="003C149E" w:rsidRDefault="008E434E" w:rsidP="000B7E9E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Перевірка відповідності проектів наказів нормам чинного законодавства.</w:t>
            </w:r>
          </w:p>
        </w:tc>
        <w:tc>
          <w:tcPr>
            <w:tcW w:w="1843" w:type="dxa"/>
          </w:tcPr>
          <w:p w:rsidR="008E434E" w:rsidRPr="003C149E" w:rsidRDefault="008E434E" w:rsidP="00F0629A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Постійно</w:t>
            </w:r>
          </w:p>
        </w:tc>
        <w:tc>
          <w:tcPr>
            <w:tcW w:w="2126" w:type="dxa"/>
          </w:tcPr>
          <w:p w:rsidR="008E434E" w:rsidRPr="003C149E" w:rsidRDefault="008E434E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М. 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Маклюк</w:t>
            </w:r>
            <w:proofErr w:type="spellEnd"/>
          </w:p>
        </w:tc>
        <w:tc>
          <w:tcPr>
            <w:tcW w:w="1843" w:type="dxa"/>
            <w:gridSpan w:val="2"/>
          </w:tcPr>
          <w:p w:rsidR="008E434E" w:rsidRPr="003C149E" w:rsidRDefault="008E434E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805946" w:rsidRPr="003C149E" w:rsidTr="006E038C">
        <w:trPr>
          <w:trHeight w:val="552"/>
        </w:trPr>
        <w:tc>
          <w:tcPr>
            <w:tcW w:w="426" w:type="dxa"/>
          </w:tcPr>
          <w:p w:rsidR="00805946" w:rsidRPr="003C149E" w:rsidRDefault="00805946" w:rsidP="00F0629A">
            <w:pPr>
              <w:pStyle w:val="a4"/>
              <w:ind w:left="-108"/>
              <w:jc w:val="center"/>
              <w:rPr>
                <w:sz w:val="27"/>
                <w:szCs w:val="27"/>
                <w:lang w:val="ru-RU"/>
              </w:rPr>
            </w:pPr>
            <w:r w:rsidRPr="003C149E">
              <w:rPr>
                <w:sz w:val="27"/>
                <w:szCs w:val="27"/>
                <w:lang w:val="ru-RU"/>
              </w:rPr>
              <w:t>2.</w:t>
            </w:r>
          </w:p>
        </w:tc>
        <w:tc>
          <w:tcPr>
            <w:tcW w:w="5103" w:type="dxa"/>
            <w:gridSpan w:val="2"/>
          </w:tcPr>
          <w:p w:rsidR="00805946" w:rsidRPr="003C149E" w:rsidRDefault="00805946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Загальні збори колективу райдержадміністрації. </w:t>
            </w:r>
          </w:p>
        </w:tc>
        <w:tc>
          <w:tcPr>
            <w:tcW w:w="4394" w:type="dxa"/>
          </w:tcPr>
          <w:p w:rsidR="00805946" w:rsidRPr="003C149E" w:rsidRDefault="00827456" w:rsidP="000B7E9E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Обговорення підсумків роботи структурних підрозділів райдержадміністрації </w:t>
            </w:r>
          </w:p>
        </w:tc>
        <w:tc>
          <w:tcPr>
            <w:tcW w:w="1843" w:type="dxa"/>
          </w:tcPr>
          <w:p w:rsidR="00805946" w:rsidRPr="003C149E" w:rsidRDefault="00F72938" w:rsidP="00D80FA9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До 31</w:t>
            </w:r>
            <w:r w:rsidR="00D80FA9">
              <w:rPr>
                <w:sz w:val="27"/>
                <w:szCs w:val="27"/>
              </w:rPr>
              <w:t>.12</w:t>
            </w:r>
          </w:p>
        </w:tc>
        <w:tc>
          <w:tcPr>
            <w:tcW w:w="2126" w:type="dxa"/>
          </w:tcPr>
          <w:p w:rsidR="00805946" w:rsidRPr="003C149E" w:rsidRDefault="00827456" w:rsidP="00805946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Н.Лебедєва</w:t>
            </w:r>
          </w:p>
        </w:tc>
        <w:tc>
          <w:tcPr>
            <w:tcW w:w="1843" w:type="dxa"/>
            <w:gridSpan w:val="2"/>
          </w:tcPr>
          <w:p w:rsidR="00805946" w:rsidRPr="003C149E" w:rsidRDefault="00805946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8E434E" w:rsidRPr="003C149E" w:rsidTr="006E038C">
        <w:trPr>
          <w:trHeight w:val="282"/>
        </w:trPr>
        <w:tc>
          <w:tcPr>
            <w:tcW w:w="15735" w:type="dxa"/>
            <w:gridSpan w:val="8"/>
          </w:tcPr>
          <w:p w:rsidR="008E434E" w:rsidRPr="003C149E" w:rsidRDefault="008E434E" w:rsidP="009651AE">
            <w:pPr>
              <w:suppressAutoHyphens/>
              <w:snapToGrid w:val="0"/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 xml:space="preserve">Розділ ІІ. Засідання комісій, робочих груп </w:t>
            </w:r>
            <w:r w:rsidR="009D41A2" w:rsidRPr="003C149E">
              <w:rPr>
                <w:b/>
                <w:sz w:val="27"/>
                <w:szCs w:val="27"/>
              </w:rPr>
              <w:t xml:space="preserve">районної </w:t>
            </w:r>
            <w:r w:rsidRPr="003C149E">
              <w:rPr>
                <w:b/>
                <w:sz w:val="27"/>
                <w:szCs w:val="27"/>
              </w:rPr>
              <w:t>державної адміністрації</w:t>
            </w:r>
          </w:p>
        </w:tc>
      </w:tr>
      <w:tr w:rsidR="008E434E" w:rsidRPr="003C149E" w:rsidTr="006E038C">
        <w:trPr>
          <w:trHeight w:val="552"/>
        </w:trPr>
        <w:tc>
          <w:tcPr>
            <w:tcW w:w="568" w:type="dxa"/>
            <w:gridSpan w:val="2"/>
          </w:tcPr>
          <w:p w:rsidR="008E434E" w:rsidRPr="003C149E" w:rsidRDefault="008E434E" w:rsidP="00F0629A">
            <w:pPr>
              <w:pStyle w:val="a4"/>
              <w:ind w:left="-108"/>
              <w:jc w:val="center"/>
              <w:rPr>
                <w:sz w:val="27"/>
                <w:szCs w:val="27"/>
                <w:lang w:val="ru-RU"/>
              </w:rPr>
            </w:pPr>
            <w:r w:rsidRPr="003C149E">
              <w:rPr>
                <w:sz w:val="27"/>
                <w:szCs w:val="27"/>
                <w:lang w:val="ru-RU"/>
              </w:rPr>
              <w:t>1.</w:t>
            </w:r>
          </w:p>
        </w:tc>
        <w:tc>
          <w:tcPr>
            <w:tcW w:w="4961" w:type="dxa"/>
          </w:tcPr>
          <w:p w:rsidR="008E434E" w:rsidRPr="003C149E" w:rsidRDefault="008E434E" w:rsidP="00F0629A">
            <w:pPr>
              <w:jc w:val="both"/>
              <w:rPr>
                <w:sz w:val="27"/>
                <w:szCs w:val="27"/>
                <w:lang w:val="ru-RU"/>
              </w:rPr>
            </w:pPr>
            <w:r w:rsidRPr="003C149E">
              <w:rPr>
                <w:sz w:val="27"/>
                <w:szCs w:val="27"/>
              </w:rPr>
              <w:t>Засідання конкурсної комісії для проведення конкурсів на зайняття посад  державної служби категорій «Б» і «В».</w:t>
            </w:r>
          </w:p>
        </w:tc>
        <w:tc>
          <w:tcPr>
            <w:tcW w:w="4394" w:type="dxa"/>
          </w:tcPr>
          <w:p w:rsidR="008E434E" w:rsidRPr="003C149E" w:rsidRDefault="008E434E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 метою добору осіб, здатних професійно виконувати посадові обов’язки.</w:t>
            </w:r>
          </w:p>
        </w:tc>
        <w:tc>
          <w:tcPr>
            <w:tcW w:w="1843" w:type="dxa"/>
          </w:tcPr>
          <w:p w:rsidR="008E434E" w:rsidRPr="003C149E" w:rsidRDefault="00D80FA9" w:rsidP="00D80FA9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  <w:lang w:val="ru-RU"/>
              </w:rPr>
              <w:t>жовтень</w:t>
            </w:r>
            <w:proofErr w:type="spellEnd"/>
            <w:r w:rsidR="00827456" w:rsidRPr="003C149E">
              <w:rPr>
                <w:sz w:val="27"/>
                <w:szCs w:val="27"/>
                <w:lang w:val="ru-RU"/>
              </w:rPr>
              <w:t xml:space="preserve"> – </w:t>
            </w:r>
            <w:proofErr w:type="spellStart"/>
            <w:r>
              <w:rPr>
                <w:sz w:val="27"/>
                <w:szCs w:val="27"/>
                <w:lang w:val="ru-RU"/>
              </w:rPr>
              <w:t>грудень</w:t>
            </w:r>
            <w:proofErr w:type="spellEnd"/>
            <w:r w:rsidR="00975689" w:rsidRPr="003C149E">
              <w:rPr>
                <w:sz w:val="27"/>
                <w:szCs w:val="27"/>
                <w:lang w:val="ru-RU"/>
              </w:rPr>
              <w:t xml:space="preserve"> </w:t>
            </w:r>
          </w:p>
        </w:tc>
        <w:tc>
          <w:tcPr>
            <w:tcW w:w="2126" w:type="dxa"/>
          </w:tcPr>
          <w:p w:rsidR="008E434E" w:rsidRPr="003C149E" w:rsidRDefault="00575170" w:rsidP="00575170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О. </w:t>
            </w:r>
            <w:proofErr w:type="spellStart"/>
            <w:r w:rsidRPr="003C149E">
              <w:rPr>
                <w:sz w:val="27"/>
                <w:szCs w:val="27"/>
              </w:rPr>
              <w:t>Лепень</w:t>
            </w:r>
            <w:proofErr w:type="spellEnd"/>
          </w:p>
        </w:tc>
        <w:tc>
          <w:tcPr>
            <w:tcW w:w="1843" w:type="dxa"/>
            <w:gridSpan w:val="2"/>
          </w:tcPr>
          <w:p w:rsidR="008E434E" w:rsidRPr="003C149E" w:rsidRDefault="008E434E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8E434E" w:rsidRPr="003C149E" w:rsidTr="006E038C">
        <w:trPr>
          <w:trHeight w:val="552"/>
        </w:trPr>
        <w:tc>
          <w:tcPr>
            <w:tcW w:w="568" w:type="dxa"/>
            <w:gridSpan w:val="2"/>
          </w:tcPr>
          <w:p w:rsidR="008E434E" w:rsidRPr="003C149E" w:rsidRDefault="008E434E" w:rsidP="00F0629A">
            <w:pPr>
              <w:pStyle w:val="a4"/>
              <w:ind w:left="0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lastRenderedPageBreak/>
              <w:t>2.</w:t>
            </w:r>
          </w:p>
        </w:tc>
        <w:tc>
          <w:tcPr>
            <w:tcW w:w="4961" w:type="dxa"/>
          </w:tcPr>
          <w:p w:rsidR="008E434E" w:rsidRPr="003C149E" w:rsidRDefault="008E434E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Засідання комісії з питань нагородження відзнаками районної державної адміністрації.</w:t>
            </w:r>
          </w:p>
        </w:tc>
        <w:tc>
          <w:tcPr>
            <w:tcW w:w="4394" w:type="dxa"/>
          </w:tcPr>
          <w:p w:rsidR="008E434E" w:rsidRPr="003C149E" w:rsidRDefault="008E434E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 метою розгляду та внесення голови райдержадміністрації   пропозицій щодо нагородження кращих працівників.</w:t>
            </w:r>
          </w:p>
        </w:tc>
        <w:tc>
          <w:tcPr>
            <w:tcW w:w="1843" w:type="dxa"/>
          </w:tcPr>
          <w:p w:rsidR="008E434E" w:rsidRPr="003C149E" w:rsidRDefault="008E434E" w:rsidP="00F0629A">
            <w:pPr>
              <w:jc w:val="center"/>
              <w:rPr>
                <w:sz w:val="27"/>
                <w:szCs w:val="27"/>
                <w:lang w:val="ru-RU"/>
              </w:rPr>
            </w:pPr>
            <w:r w:rsidRPr="003C149E">
              <w:rPr>
                <w:sz w:val="27"/>
                <w:szCs w:val="27"/>
              </w:rPr>
              <w:t>За потреби</w:t>
            </w:r>
          </w:p>
        </w:tc>
        <w:tc>
          <w:tcPr>
            <w:tcW w:w="2126" w:type="dxa"/>
          </w:tcPr>
          <w:p w:rsidR="008E434E" w:rsidRPr="003C149E" w:rsidRDefault="00575170" w:rsidP="00F0629A">
            <w:pPr>
              <w:suppressAutoHyphens/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О. </w:t>
            </w:r>
            <w:proofErr w:type="spellStart"/>
            <w:r w:rsidRPr="003C149E">
              <w:rPr>
                <w:sz w:val="27"/>
                <w:szCs w:val="27"/>
              </w:rPr>
              <w:t>Лепень</w:t>
            </w:r>
            <w:proofErr w:type="spellEnd"/>
          </w:p>
        </w:tc>
        <w:tc>
          <w:tcPr>
            <w:tcW w:w="1843" w:type="dxa"/>
            <w:gridSpan w:val="2"/>
          </w:tcPr>
          <w:p w:rsidR="008E434E" w:rsidRPr="003C149E" w:rsidRDefault="008E434E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8E434E" w:rsidRPr="003C149E" w:rsidTr="006E038C">
        <w:trPr>
          <w:trHeight w:val="552"/>
        </w:trPr>
        <w:tc>
          <w:tcPr>
            <w:tcW w:w="568" w:type="dxa"/>
            <w:gridSpan w:val="2"/>
          </w:tcPr>
          <w:p w:rsidR="008E434E" w:rsidRPr="003C149E" w:rsidRDefault="008E434E" w:rsidP="00F0629A">
            <w:pPr>
              <w:pStyle w:val="a4"/>
              <w:ind w:left="0"/>
              <w:rPr>
                <w:sz w:val="27"/>
                <w:szCs w:val="27"/>
                <w:lang w:val="ru-RU"/>
              </w:rPr>
            </w:pPr>
            <w:r w:rsidRPr="003C149E">
              <w:rPr>
                <w:sz w:val="27"/>
                <w:szCs w:val="27"/>
                <w:lang w:val="ru-RU"/>
              </w:rPr>
              <w:t>3.</w:t>
            </w:r>
          </w:p>
        </w:tc>
        <w:tc>
          <w:tcPr>
            <w:tcW w:w="4961" w:type="dxa"/>
          </w:tcPr>
          <w:p w:rsidR="008E434E" w:rsidRPr="003C149E" w:rsidRDefault="008E434E" w:rsidP="00F0629A">
            <w:pPr>
              <w:jc w:val="both"/>
              <w:rPr>
                <w:sz w:val="27"/>
                <w:szCs w:val="27"/>
                <w:lang w:val="ru-RU"/>
              </w:rPr>
            </w:pPr>
            <w:r w:rsidRPr="003C149E">
              <w:rPr>
                <w:sz w:val="27"/>
                <w:szCs w:val="27"/>
              </w:rPr>
              <w:t>Участь у роботі консультативно-дорадчих органів, до яких включені працівники юридичної служби.</w:t>
            </w:r>
          </w:p>
        </w:tc>
        <w:tc>
          <w:tcPr>
            <w:tcW w:w="4394" w:type="dxa"/>
          </w:tcPr>
          <w:p w:rsidR="008E434E" w:rsidRPr="003C149E" w:rsidRDefault="008E434E" w:rsidP="009651AE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Правовий супровід засідань  комісій, робочих груп райдержадміністрації.</w:t>
            </w:r>
          </w:p>
        </w:tc>
        <w:tc>
          <w:tcPr>
            <w:tcW w:w="1843" w:type="dxa"/>
          </w:tcPr>
          <w:p w:rsidR="008E434E" w:rsidRPr="003C149E" w:rsidRDefault="008E434E" w:rsidP="00F0629A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За окремим планом</w:t>
            </w:r>
          </w:p>
        </w:tc>
        <w:tc>
          <w:tcPr>
            <w:tcW w:w="2126" w:type="dxa"/>
          </w:tcPr>
          <w:p w:rsidR="008E434E" w:rsidRPr="003C149E" w:rsidRDefault="008E434E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М. 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Маклюк</w:t>
            </w:r>
            <w:proofErr w:type="spellEnd"/>
          </w:p>
        </w:tc>
        <w:tc>
          <w:tcPr>
            <w:tcW w:w="1843" w:type="dxa"/>
            <w:gridSpan w:val="2"/>
          </w:tcPr>
          <w:p w:rsidR="008E434E" w:rsidRPr="003C149E" w:rsidRDefault="008E434E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6E038C">
        <w:trPr>
          <w:trHeight w:val="221"/>
        </w:trPr>
        <w:tc>
          <w:tcPr>
            <w:tcW w:w="15735" w:type="dxa"/>
            <w:gridSpan w:val="8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>Розділ ІІІ. Організаційні заходи</w:t>
            </w:r>
          </w:p>
        </w:tc>
      </w:tr>
      <w:tr w:rsidR="00330649" w:rsidRPr="003C149E" w:rsidTr="001B3403">
        <w:trPr>
          <w:trHeight w:val="552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F0629A">
            <w:pPr>
              <w:pStyle w:val="Standard"/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Організаційне і технічне забезпечення щотижневих нарад голови райдержадміністрації з керівниками структурних підрозділів райдержадміністрації. .</w:t>
            </w:r>
          </w:p>
        </w:tc>
        <w:tc>
          <w:tcPr>
            <w:tcW w:w="4394" w:type="dxa"/>
          </w:tcPr>
          <w:p w:rsidR="00330649" w:rsidRPr="003C149E" w:rsidRDefault="00330649" w:rsidP="00F0629A">
            <w:pPr>
              <w:pStyle w:val="Standard"/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Відповідно до тижневого плану роботи райдержадміністрації.</w:t>
            </w:r>
          </w:p>
        </w:tc>
        <w:tc>
          <w:tcPr>
            <w:tcW w:w="1843" w:type="dxa"/>
          </w:tcPr>
          <w:p w:rsidR="00330649" w:rsidRPr="003C149E" w:rsidRDefault="00330649" w:rsidP="00F0629A">
            <w:pPr>
              <w:pStyle w:val="Standard"/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Щотижнево</w:t>
            </w:r>
          </w:p>
        </w:tc>
        <w:tc>
          <w:tcPr>
            <w:tcW w:w="2126" w:type="dxa"/>
          </w:tcPr>
          <w:p w:rsidR="00330649" w:rsidRPr="003C149E" w:rsidRDefault="00330649" w:rsidP="00F0629A">
            <w:pPr>
              <w:pStyle w:val="Standard"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 xml:space="preserve">С. 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Демянцева</w:t>
            </w:r>
            <w:proofErr w:type="spellEnd"/>
          </w:p>
          <w:p w:rsidR="00330649" w:rsidRPr="003C149E" w:rsidRDefault="00330649" w:rsidP="00F0629A">
            <w:pPr>
              <w:pStyle w:val="Standard"/>
              <w:jc w:val="center"/>
              <w:rPr>
                <w:rFonts w:eastAsia="Arial Unicode MS"/>
                <w:sz w:val="27"/>
                <w:szCs w:val="27"/>
              </w:rPr>
            </w:pPr>
          </w:p>
        </w:tc>
        <w:tc>
          <w:tcPr>
            <w:tcW w:w="1843" w:type="dxa"/>
            <w:gridSpan w:val="2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1B3403">
        <w:trPr>
          <w:trHeight w:val="552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F0629A">
            <w:pPr>
              <w:pStyle w:val="Standard"/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Підготовка щоквартальних паспортів району та інформування облдержадміністрацію. </w:t>
            </w:r>
          </w:p>
        </w:tc>
        <w:tc>
          <w:tcPr>
            <w:tcW w:w="4394" w:type="dxa"/>
          </w:tcPr>
          <w:p w:rsidR="00330649" w:rsidRPr="003C149E" w:rsidRDefault="00330649" w:rsidP="00F0629A">
            <w:pPr>
              <w:pStyle w:val="Standard"/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На виконання листа Адміністрації Президента України.</w:t>
            </w:r>
          </w:p>
        </w:tc>
        <w:tc>
          <w:tcPr>
            <w:tcW w:w="1843" w:type="dxa"/>
          </w:tcPr>
          <w:p w:rsidR="00330649" w:rsidRPr="003C149E" w:rsidRDefault="00D80FA9" w:rsidP="00D80FA9">
            <w:pPr>
              <w:pStyle w:val="Standard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Жовтень</w:t>
            </w:r>
          </w:p>
        </w:tc>
        <w:tc>
          <w:tcPr>
            <w:tcW w:w="2126" w:type="dxa"/>
          </w:tcPr>
          <w:p w:rsidR="00330649" w:rsidRPr="003C149E" w:rsidRDefault="00330649" w:rsidP="00F0629A">
            <w:pPr>
              <w:pStyle w:val="Standard"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С. 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Демянцева</w:t>
            </w:r>
            <w:proofErr w:type="spellEnd"/>
            <w:r w:rsidRPr="003C149E">
              <w:rPr>
                <w:rFonts w:eastAsia="Arial Unicode MS"/>
                <w:sz w:val="27"/>
                <w:szCs w:val="27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1B3403">
        <w:trPr>
          <w:trHeight w:val="988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Проведення спеціальної перевірки відповідно до Закону України «Про запобігання корупції».</w:t>
            </w:r>
          </w:p>
        </w:tc>
        <w:tc>
          <w:tcPr>
            <w:tcW w:w="4394" w:type="dxa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Перевірка осіб, які претендують на зайняття посад державних службовців. </w:t>
            </w:r>
          </w:p>
        </w:tc>
        <w:tc>
          <w:tcPr>
            <w:tcW w:w="1843" w:type="dxa"/>
          </w:tcPr>
          <w:p w:rsidR="00330649" w:rsidRPr="003C149E" w:rsidRDefault="00D80FA9" w:rsidP="00D80FA9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  <w:lang w:val="ru-RU"/>
              </w:rPr>
              <w:t>Жовтень</w:t>
            </w:r>
            <w:proofErr w:type="spellEnd"/>
            <w:r w:rsidR="00827456" w:rsidRPr="003C149E">
              <w:rPr>
                <w:sz w:val="27"/>
                <w:szCs w:val="27"/>
                <w:lang w:val="ru-RU"/>
              </w:rPr>
              <w:t xml:space="preserve">– </w:t>
            </w:r>
            <w:proofErr w:type="spellStart"/>
            <w:proofErr w:type="gramStart"/>
            <w:r>
              <w:rPr>
                <w:sz w:val="27"/>
                <w:szCs w:val="27"/>
                <w:lang w:val="ru-RU"/>
              </w:rPr>
              <w:t>гр</w:t>
            </w:r>
            <w:proofErr w:type="gramEnd"/>
            <w:r>
              <w:rPr>
                <w:sz w:val="27"/>
                <w:szCs w:val="27"/>
                <w:lang w:val="ru-RU"/>
              </w:rPr>
              <w:t>удень</w:t>
            </w:r>
            <w:proofErr w:type="spellEnd"/>
          </w:p>
        </w:tc>
        <w:tc>
          <w:tcPr>
            <w:tcW w:w="2126" w:type="dxa"/>
          </w:tcPr>
          <w:p w:rsidR="00330649" w:rsidRPr="003C149E" w:rsidRDefault="001B3403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В.Черненко </w:t>
            </w:r>
          </w:p>
        </w:tc>
        <w:tc>
          <w:tcPr>
            <w:tcW w:w="1843" w:type="dxa"/>
            <w:gridSpan w:val="2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D80FA9" w:rsidRPr="003C149E" w:rsidTr="001B3403">
        <w:trPr>
          <w:trHeight w:val="552"/>
        </w:trPr>
        <w:tc>
          <w:tcPr>
            <w:tcW w:w="426" w:type="dxa"/>
          </w:tcPr>
          <w:p w:rsidR="00D80FA9" w:rsidRPr="003C149E" w:rsidRDefault="00D80FA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D80FA9" w:rsidRPr="003C149E" w:rsidRDefault="00D80FA9" w:rsidP="00F0629A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Проведення оцінювання результатів службової діяльності державних службовців апарату райдержадміністрації посад категорії « Б» і «В».</w:t>
            </w:r>
          </w:p>
        </w:tc>
        <w:tc>
          <w:tcPr>
            <w:tcW w:w="4394" w:type="dxa"/>
          </w:tcPr>
          <w:p w:rsidR="00D80FA9" w:rsidRPr="00962FE3" w:rsidRDefault="00962FE3" w:rsidP="00962FE3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</w:t>
            </w:r>
            <w:r w:rsidRPr="00962FE3">
              <w:rPr>
                <w:sz w:val="27"/>
                <w:szCs w:val="27"/>
                <w:lang w:val="ru-RU"/>
              </w:rPr>
              <w:t xml:space="preserve"> </w:t>
            </w:r>
            <w:r>
              <w:rPr>
                <w:sz w:val="27"/>
                <w:szCs w:val="27"/>
                <w:lang w:val="ru-RU"/>
              </w:rPr>
              <w:t xml:space="preserve">метою </w:t>
            </w:r>
            <w:proofErr w:type="spellStart"/>
            <w:r>
              <w:rPr>
                <w:sz w:val="27"/>
                <w:szCs w:val="27"/>
                <w:lang w:val="ru-RU"/>
              </w:rPr>
              <w:t>визначення</w:t>
            </w:r>
            <w:proofErr w:type="spellEnd"/>
            <w:r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sz w:val="27"/>
                <w:szCs w:val="27"/>
                <w:lang w:val="ru-RU"/>
              </w:rPr>
              <w:t>результатів</w:t>
            </w:r>
            <w:proofErr w:type="spellEnd"/>
            <w:r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sz w:val="27"/>
                <w:szCs w:val="27"/>
                <w:lang w:val="ru-RU"/>
              </w:rPr>
              <w:t>виконання</w:t>
            </w:r>
            <w:proofErr w:type="spellEnd"/>
            <w:r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sz w:val="27"/>
                <w:szCs w:val="27"/>
                <w:lang w:val="ru-RU"/>
              </w:rPr>
              <w:t>завдань</w:t>
            </w:r>
            <w:proofErr w:type="spellEnd"/>
            <w:r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sz w:val="27"/>
                <w:szCs w:val="27"/>
                <w:lang w:val="ru-RU"/>
              </w:rPr>
              <w:t>державними</w:t>
            </w:r>
            <w:proofErr w:type="spellEnd"/>
            <w:r>
              <w:rPr>
                <w:sz w:val="27"/>
                <w:szCs w:val="27"/>
                <w:lang w:val="ru-RU"/>
              </w:rPr>
              <w:t xml:space="preserve"> </w:t>
            </w:r>
            <w:proofErr w:type="spellStart"/>
            <w:r>
              <w:rPr>
                <w:sz w:val="27"/>
                <w:szCs w:val="27"/>
                <w:lang w:val="ru-RU"/>
              </w:rPr>
              <w:t>службовцями</w:t>
            </w:r>
            <w:proofErr w:type="spellEnd"/>
          </w:p>
        </w:tc>
        <w:tc>
          <w:tcPr>
            <w:tcW w:w="1843" w:type="dxa"/>
          </w:tcPr>
          <w:p w:rsidR="00D80FA9" w:rsidRDefault="00962FE3" w:rsidP="00F0629A">
            <w:pPr>
              <w:jc w:val="center"/>
              <w:rPr>
                <w:sz w:val="27"/>
                <w:szCs w:val="27"/>
                <w:lang w:val="ru-RU"/>
              </w:rPr>
            </w:pPr>
            <w:proofErr w:type="spellStart"/>
            <w:r>
              <w:rPr>
                <w:sz w:val="27"/>
                <w:szCs w:val="27"/>
                <w:lang w:val="ru-RU"/>
              </w:rPr>
              <w:t>Жовтень</w:t>
            </w:r>
            <w:proofErr w:type="spellEnd"/>
            <w:r>
              <w:rPr>
                <w:sz w:val="27"/>
                <w:szCs w:val="27"/>
                <w:lang w:val="ru-RU"/>
              </w:rPr>
              <w:t>-</w:t>
            </w:r>
          </w:p>
          <w:p w:rsidR="00962FE3" w:rsidRPr="003C149E" w:rsidRDefault="00962FE3" w:rsidP="00F0629A">
            <w:pPr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листопад</w:t>
            </w:r>
          </w:p>
        </w:tc>
        <w:tc>
          <w:tcPr>
            <w:tcW w:w="2126" w:type="dxa"/>
          </w:tcPr>
          <w:p w:rsidR="00D80FA9" w:rsidRDefault="00962FE3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>
              <w:rPr>
                <w:rFonts w:eastAsia="Arial Unicode MS"/>
                <w:sz w:val="27"/>
                <w:szCs w:val="27"/>
              </w:rPr>
              <w:t>Н.Лебедєва</w:t>
            </w:r>
          </w:p>
          <w:p w:rsidR="00962FE3" w:rsidRPr="003C149E" w:rsidRDefault="00962FE3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>
              <w:rPr>
                <w:rFonts w:eastAsia="Arial Unicode MS"/>
                <w:sz w:val="27"/>
                <w:szCs w:val="27"/>
              </w:rPr>
              <w:t>О.</w:t>
            </w:r>
            <w:proofErr w:type="spellStart"/>
            <w:r>
              <w:rPr>
                <w:rFonts w:eastAsia="Arial Unicode MS"/>
                <w:sz w:val="27"/>
                <w:szCs w:val="27"/>
              </w:rPr>
              <w:t>Лепень</w:t>
            </w:r>
            <w:proofErr w:type="spellEnd"/>
          </w:p>
        </w:tc>
        <w:tc>
          <w:tcPr>
            <w:tcW w:w="1843" w:type="dxa"/>
            <w:gridSpan w:val="2"/>
          </w:tcPr>
          <w:p w:rsidR="00D80FA9" w:rsidRPr="003C149E" w:rsidRDefault="00D80FA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1B3403">
        <w:trPr>
          <w:trHeight w:val="552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Проведення перевірки відповідно до Закону України «Про очищення влади».</w:t>
            </w:r>
          </w:p>
        </w:tc>
        <w:tc>
          <w:tcPr>
            <w:tcW w:w="4394" w:type="dxa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 метою перевірки достовірності відомостей, що подаються претендентами на посади та заборон обіймати певні посади.</w:t>
            </w:r>
          </w:p>
        </w:tc>
        <w:tc>
          <w:tcPr>
            <w:tcW w:w="1843" w:type="dxa"/>
          </w:tcPr>
          <w:p w:rsidR="00330649" w:rsidRPr="003C149E" w:rsidRDefault="00962FE3" w:rsidP="00962FE3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  <w:lang w:val="ru-RU"/>
              </w:rPr>
              <w:t>Жовтень</w:t>
            </w:r>
            <w:proofErr w:type="spellEnd"/>
            <w:r w:rsidR="00827456" w:rsidRPr="003C149E">
              <w:rPr>
                <w:sz w:val="27"/>
                <w:szCs w:val="27"/>
                <w:lang w:val="ru-RU"/>
              </w:rPr>
              <w:t xml:space="preserve">– </w:t>
            </w:r>
            <w:proofErr w:type="spellStart"/>
            <w:proofErr w:type="gramStart"/>
            <w:r>
              <w:rPr>
                <w:sz w:val="27"/>
                <w:szCs w:val="27"/>
                <w:lang w:val="ru-RU"/>
              </w:rPr>
              <w:t>гр</w:t>
            </w:r>
            <w:proofErr w:type="gramEnd"/>
            <w:r>
              <w:rPr>
                <w:sz w:val="27"/>
                <w:szCs w:val="27"/>
                <w:lang w:val="ru-RU"/>
              </w:rPr>
              <w:t>удень</w:t>
            </w:r>
            <w:proofErr w:type="spellEnd"/>
          </w:p>
        </w:tc>
        <w:tc>
          <w:tcPr>
            <w:tcW w:w="2126" w:type="dxa"/>
          </w:tcPr>
          <w:p w:rsidR="00330649" w:rsidRPr="003C149E" w:rsidRDefault="00575170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О. 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Лепень</w:t>
            </w:r>
            <w:proofErr w:type="spellEnd"/>
          </w:p>
        </w:tc>
        <w:tc>
          <w:tcPr>
            <w:tcW w:w="1843" w:type="dxa"/>
            <w:gridSpan w:val="2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1B3403">
        <w:trPr>
          <w:trHeight w:val="552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Забезпечення приймання, реєстрації та своєчасного і оперативного проходження </w:t>
            </w:r>
            <w:r w:rsidRPr="003C149E">
              <w:rPr>
                <w:sz w:val="27"/>
                <w:szCs w:val="27"/>
              </w:rPr>
              <w:lastRenderedPageBreak/>
              <w:t>документів, відправки документів.</w:t>
            </w:r>
          </w:p>
        </w:tc>
        <w:tc>
          <w:tcPr>
            <w:tcW w:w="4394" w:type="dxa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lastRenderedPageBreak/>
              <w:t xml:space="preserve">Відповідно до положення про загальний відділ, організаційної </w:t>
            </w:r>
            <w:r w:rsidRPr="003C149E">
              <w:rPr>
                <w:sz w:val="27"/>
                <w:szCs w:val="27"/>
              </w:rPr>
              <w:lastRenderedPageBreak/>
              <w:t>роботи та контролю.</w:t>
            </w:r>
          </w:p>
        </w:tc>
        <w:tc>
          <w:tcPr>
            <w:tcW w:w="1843" w:type="dxa"/>
          </w:tcPr>
          <w:p w:rsidR="00330649" w:rsidRPr="003C149E" w:rsidRDefault="00330649" w:rsidP="00F0629A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lastRenderedPageBreak/>
              <w:t>Протягом кварталу</w:t>
            </w:r>
          </w:p>
        </w:tc>
        <w:tc>
          <w:tcPr>
            <w:tcW w:w="2126" w:type="dxa"/>
          </w:tcPr>
          <w:p w:rsidR="00330649" w:rsidRPr="003C149E" w:rsidRDefault="00330649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С.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Демянцева</w:t>
            </w:r>
            <w:proofErr w:type="spellEnd"/>
          </w:p>
        </w:tc>
        <w:tc>
          <w:tcPr>
            <w:tcW w:w="1843" w:type="dxa"/>
            <w:gridSpan w:val="2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1B3403">
        <w:trPr>
          <w:trHeight w:val="552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Забезпечення доступу до публічної інформації, обліку запитів, реєстрації і надання відповідей на запити.</w:t>
            </w:r>
          </w:p>
        </w:tc>
        <w:tc>
          <w:tcPr>
            <w:tcW w:w="4394" w:type="dxa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Відповідно до положення про загальний відділ, організаційної роботи та контролю. .</w:t>
            </w:r>
          </w:p>
        </w:tc>
        <w:tc>
          <w:tcPr>
            <w:tcW w:w="1843" w:type="dxa"/>
          </w:tcPr>
          <w:p w:rsidR="00330649" w:rsidRPr="003C149E" w:rsidRDefault="00330649" w:rsidP="00F0629A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Протягом кварталу</w:t>
            </w:r>
          </w:p>
        </w:tc>
        <w:tc>
          <w:tcPr>
            <w:tcW w:w="2126" w:type="dxa"/>
          </w:tcPr>
          <w:p w:rsidR="00330649" w:rsidRPr="003C149E" w:rsidRDefault="00330649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С.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Демянцева</w:t>
            </w:r>
            <w:proofErr w:type="spellEnd"/>
          </w:p>
        </w:tc>
        <w:tc>
          <w:tcPr>
            <w:tcW w:w="1843" w:type="dxa"/>
            <w:gridSpan w:val="2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1B3403">
        <w:trPr>
          <w:trHeight w:val="552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Організація особистого прийому громадян головою, заступником голови райдержадміністрації, керівником апарату.</w:t>
            </w:r>
          </w:p>
        </w:tc>
        <w:tc>
          <w:tcPr>
            <w:tcW w:w="4394" w:type="dxa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  <w:lang w:val="ru-RU"/>
              </w:rPr>
            </w:pPr>
            <w:r w:rsidRPr="003C149E">
              <w:rPr>
                <w:sz w:val="27"/>
                <w:szCs w:val="27"/>
              </w:rPr>
              <w:t xml:space="preserve">Відповідно до Закону України </w:t>
            </w:r>
            <w:r w:rsidRPr="003C149E">
              <w:rPr>
                <w:sz w:val="27"/>
                <w:szCs w:val="27"/>
                <w:lang w:val="ru-RU"/>
              </w:rPr>
              <w:t>«</w:t>
            </w:r>
            <w:r w:rsidRPr="003C149E">
              <w:rPr>
                <w:sz w:val="27"/>
                <w:szCs w:val="27"/>
              </w:rPr>
              <w:t>Про звернення громадян</w:t>
            </w:r>
            <w:r w:rsidRPr="003C149E">
              <w:rPr>
                <w:sz w:val="27"/>
                <w:szCs w:val="27"/>
                <w:lang w:val="ru-RU"/>
              </w:rPr>
              <w:t>».</w:t>
            </w:r>
          </w:p>
        </w:tc>
        <w:tc>
          <w:tcPr>
            <w:tcW w:w="1843" w:type="dxa"/>
          </w:tcPr>
          <w:p w:rsidR="00330649" w:rsidRPr="003C149E" w:rsidRDefault="00330649" w:rsidP="000B7E9E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Згідно із затвердженим графіком</w:t>
            </w:r>
          </w:p>
        </w:tc>
        <w:tc>
          <w:tcPr>
            <w:tcW w:w="2126" w:type="dxa"/>
          </w:tcPr>
          <w:p w:rsidR="00330649" w:rsidRPr="003C149E" w:rsidRDefault="00330649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Н.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Можаєва</w:t>
            </w:r>
            <w:proofErr w:type="spellEnd"/>
          </w:p>
        </w:tc>
        <w:tc>
          <w:tcPr>
            <w:tcW w:w="1843" w:type="dxa"/>
            <w:gridSpan w:val="2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1B3403">
        <w:trPr>
          <w:trHeight w:val="552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Організація роботи по представництву інтересів райдержадміністрації у судах загальної юрисдикції.</w:t>
            </w:r>
          </w:p>
        </w:tc>
        <w:tc>
          <w:tcPr>
            <w:tcW w:w="4394" w:type="dxa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 метою правового забезпечення діяльності райдержадміністрації.</w:t>
            </w:r>
          </w:p>
        </w:tc>
        <w:tc>
          <w:tcPr>
            <w:tcW w:w="1843" w:type="dxa"/>
          </w:tcPr>
          <w:p w:rsidR="00330649" w:rsidRPr="003C149E" w:rsidRDefault="00330649" w:rsidP="00F0629A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За потреби</w:t>
            </w:r>
          </w:p>
        </w:tc>
        <w:tc>
          <w:tcPr>
            <w:tcW w:w="2126" w:type="dxa"/>
          </w:tcPr>
          <w:p w:rsidR="00330649" w:rsidRPr="003C149E" w:rsidRDefault="00330649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М.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Маклюк</w:t>
            </w:r>
            <w:proofErr w:type="spellEnd"/>
          </w:p>
        </w:tc>
        <w:tc>
          <w:tcPr>
            <w:tcW w:w="1843" w:type="dxa"/>
            <w:gridSpan w:val="2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1B3403">
        <w:trPr>
          <w:trHeight w:val="552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962FE3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Формування з урахуванням внесених пропозицій планів роботи: райдержадміністрації, на </w:t>
            </w:r>
            <w:r w:rsidR="00487F03" w:rsidRPr="003C149E">
              <w:rPr>
                <w:sz w:val="27"/>
                <w:szCs w:val="27"/>
              </w:rPr>
              <w:t>І</w:t>
            </w:r>
            <w:r w:rsidRPr="003C149E">
              <w:rPr>
                <w:sz w:val="27"/>
                <w:szCs w:val="27"/>
              </w:rPr>
              <w:t xml:space="preserve"> квартал</w:t>
            </w:r>
            <w:r w:rsidR="00F72938" w:rsidRPr="003C149E">
              <w:rPr>
                <w:sz w:val="27"/>
                <w:szCs w:val="27"/>
              </w:rPr>
              <w:t xml:space="preserve"> 202</w:t>
            </w:r>
            <w:r w:rsidR="00962FE3">
              <w:rPr>
                <w:sz w:val="27"/>
                <w:szCs w:val="27"/>
              </w:rPr>
              <w:t>1</w:t>
            </w:r>
            <w:r w:rsidR="000B7E9E" w:rsidRPr="003C149E">
              <w:rPr>
                <w:sz w:val="27"/>
                <w:szCs w:val="27"/>
              </w:rPr>
              <w:t xml:space="preserve"> року</w:t>
            </w:r>
            <w:r w:rsidRPr="003C149E">
              <w:rPr>
                <w:sz w:val="27"/>
                <w:szCs w:val="27"/>
              </w:rPr>
              <w:t>, місяць, тиждень.</w:t>
            </w:r>
          </w:p>
        </w:tc>
        <w:tc>
          <w:tcPr>
            <w:tcW w:w="4394" w:type="dxa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Відповідно до Регламенту райдержадміністрації.</w:t>
            </w:r>
          </w:p>
        </w:tc>
        <w:tc>
          <w:tcPr>
            <w:tcW w:w="1843" w:type="dxa"/>
          </w:tcPr>
          <w:p w:rsidR="00330649" w:rsidRPr="003C149E" w:rsidRDefault="00330649" w:rsidP="00D112AD">
            <w:pPr>
              <w:jc w:val="center"/>
              <w:rPr>
                <w:sz w:val="27"/>
                <w:szCs w:val="27"/>
              </w:rPr>
            </w:pPr>
            <w:proofErr w:type="spellStart"/>
            <w:r w:rsidRPr="003C149E">
              <w:rPr>
                <w:sz w:val="27"/>
                <w:szCs w:val="27"/>
              </w:rPr>
              <w:t>Щокварталь</w:t>
            </w:r>
            <w:r w:rsidR="00D112AD" w:rsidRPr="003C149E">
              <w:rPr>
                <w:sz w:val="27"/>
                <w:szCs w:val="27"/>
              </w:rPr>
              <w:t>-</w:t>
            </w:r>
            <w:r w:rsidRPr="003C149E">
              <w:rPr>
                <w:sz w:val="27"/>
                <w:szCs w:val="27"/>
              </w:rPr>
              <w:t>но</w:t>
            </w:r>
            <w:proofErr w:type="spellEnd"/>
            <w:r w:rsidRPr="003C149E">
              <w:rPr>
                <w:sz w:val="27"/>
                <w:szCs w:val="27"/>
              </w:rPr>
              <w:t>, щомісячно, щотижнево</w:t>
            </w:r>
          </w:p>
        </w:tc>
        <w:tc>
          <w:tcPr>
            <w:tcW w:w="2126" w:type="dxa"/>
          </w:tcPr>
          <w:p w:rsidR="00330649" w:rsidRPr="003C149E" w:rsidRDefault="00330649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С.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Демянцева</w:t>
            </w:r>
            <w:proofErr w:type="spellEnd"/>
          </w:p>
        </w:tc>
        <w:tc>
          <w:tcPr>
            <w:tcW w:w="1843" w:type="dxa"/>
            <w:gridSpan w:val="2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9651AE" w:rsidRPr="003C149E" w:rsidTr="001B3403">
        <w:trPr>
          <w:trHeight w:val="552"/>
        </w:trPr>
        <w:tc>
          <w:tcPr>
            <w:tcW w:w="426" w:type="dxa"/>
          </w:tcPr>
          <w:p w:rsidR="009651AE" w:rsidRPr="003C149E" w:rsidRDefault="009651AE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9651AE" w:rsidRPr="00AB746F" w:rsidRDefault="00330DD8" w:rsidP="009651AE">
            <w:pPr>
              <w:tabs>
                <w:tab w:val="left" w:pos="34"/>
              </w:tabs>
              <w:spacing w:before="40"/>
              <w:ind w:left="34" w:firstLine="25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Оприлюднення та подальше </w:t>
            </w:r>
            <w:r w:rsidR="009651AE" w:rsidRPr="005D3DC5">
              <w:rPr>
                <w:sz w:val="28"/>
                <w:szCs w:val="28"/>
              </w:rPr>
              <w:t xml:space="preserve"> наповнення </w:t>
            </w:r>
            <w:r>
              <w:rPr>
                <w:sz w:val="28"/>
                <w:szCs w:val="28"/>
              </w:rPr>
              <w:t xml:space="preserve">на офіційного </w:t>
            </w:r>
            <w:proofErr w:type="spellStart"/>
            <w:r>
              <w:rPr>
                <w:sz w:val="28"/>
                <w:szCs w:val="28"/>
              </w:rPr>
              <w:t>веб-сайті</w:t>
            </w:r>
            <w:proofErr w:type="spellEnd"/>
            <w:r w:rsidR="009651AE" w:rsidRPr="005D3DC5"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>йонної державної адміністрації наборів даних, які підлягають оприлюдненню у формі відкритих даних</w:t>
            </w:r>
            <w:r w:rsidR="009651AE" w:rsidRPr="005D3DC5">
              <w:rPr>
                <w:sz w:val="28"/>
                <w:szCs w:val="28"/>
              </w:rPr>
              <w:t xml:space="preserve"> відпов</w:t>
            </w:r>
            <w:r w:rsidR="009651AE">
              <w:rPr>
                <w:sz w:val="28"/>
                <w:szCs w:val="28"/>
              </w:rPr>
              <w:t>ідно до законодавства.</w:t>
            </w:r>
          </w:p>
          <w:p w:rsidR="009651AE" w:rsidRPr="003C149E" w:rsidRDefault="009651AE" w:rsidP="00962FE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4394" w:type="dxa"/>
          </w:tcPr>
          <w:p w:rsidR="009651AE" w:rsidRPr="003C149E" w:rsidRDefault="00330DD8" w:rsidP="00F0629A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Відповідно до Закону України «Про доступ до публічної інформації»</w:t>
            </w:r>
          </w:p>
        </w:tc>
        <w:tc>
          <w:tcPr>
            <w:tcW w:w="1843" w:type="dxa"/>
          </w:tcPr>
          <w:p w:rsidR="009651AE" w:rsidRPr="003C149E" w:rsidRDefault="00330DD8" w:rsidP="00D112A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потреби</w:t>
            </w:r>
          </w:p>
        </w:tc>
        <w:tc>
          <w:tcPr>
            <w:tcW w:w="2126" w:type="dxa"/>
          </w:tcPr>
          <w:p w:rsidR="009651AE" w:rsidRPr="003C149E" w:rsidRDefault="00330DD8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>
              <w:rPr>
                <w:rFonts w:eastAsia="Arial Unicode MS"/>
                <w:sz w:val="27"/>
                <w:szCs w:val="27"/>
              </w:rPr>
              <w:t>Я.Свириденко</w:t>
            </w:r>
          </w:p>
        </w:tc>
        <w:tc>
          <w:tcPr>
            <w:tcW w:w="1843" w:type="dxa"/>
            <w:gridSpan w:val="2"/>
          </w:tcPr>
          <w:p w:rsidR="009651AE" w:rsidRPr="003C149E" w:rsidRDefault="009651AE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1B3403">
        <w:trPr>
          <w:trHeight w:val="552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962FE3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Підготовка аналітичних </w:t>
            </w:r>
            <w:r w:rsidR="00962FE3">
              <w:rPr>
                <w:sz w:val="27"/>
                <w:szCs w:val="27"/>
              </w:rPr>
              <w:t>доповідних щодо виконання планів</w:t>
            </w:r>
            <w:r w:rsidRPr="003C149E">
              <w:rPr>
                <w:sz w:val="27"/>
                <w:szCs w:val="27"/>
              </w:rPr>
              <w:t xml:space="preserve"> роботи райдержадміністрації</w:t>
            </w:r>
            <w:r w:rsidR="00962FE3">
              <w:rPr>
                <w:sz w:val="27"/>
                <w:szCs w:val="27"/>
              </w:rPr>
              <w:t>.</w:t>
            </w:r>
          </w:p>
        </w:tc>
        <w:tc>
          <w:tcPr>
            <w:tcW w:w="4394" w:type="dxa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Відповідно до Регламенту райдержадміністрації.</w:t>
            </w:r>
          </w:p>
        </w:tc>
        <w:tc>
          <w:tcPr>
            <w:tcW w:w="1843" w:type="dxa"/>
          </w:tcPr>
          <w:p w:rsidR="00330649" w:rsidRPr="003C149E" w:rsidRDefault="00330649" w:rsidP="00F0629A">
            <w:pPr>
              <w:jc w:val="center"/>
              <w:rPr>
                <w:sz w:val="27"/>
                <w:szCs w:val="27"/>
              </w:rPr>
            </w:pPr>
            <w:proofErr w:type="spellStart"/>
            <w:r w:rsidRPr="003C149E">
              <w:rPr>
                <w:sz w:val="27"/>
                <w:szCs w:val="27"/>
              </w:rPr>
              <w:t>Щокварталь-но</w:t>
            </w:r>
            <w:proofErr w:type="spellEnd"/>
            <w:r w:rsidRPr="003C149E">
              <w:rPr>
                <w:sz w:val="27"/>
                <w:szCs w:val="27"/>
              </w:rPr>
              <w:t>, щотижнево</w:t>
            </w:r>
          </w:p>
        </w:tc>
        <w:tc>
          <w:tcPr>
            <w:tcW w:w="2126" w:type="dxa"/>
          </w:tcPr>
          <w:p w:rsidR="00330649" w:rsidRPr="003C149E" w:rsidRDefault="00330649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С.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Демянцева</w:t>
            </w:r>
            <w:proofErr w:type="spellEnd"/>
            <w:r w:rsidRPr="003C149E">
              <w:rPr>
                <w:rFonts w:eastAsia="Arial Unicode MS"/>
                <w:sz w:val="27"/>
                <w:szCs w:val="27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6E038C">
        <w:trPr>
          <w:trHeight w:val="323"/>
        </w:trPr>
        <w:tc>
          <w:tcPr>
            <w:tcW w:w="15735" w:type="dxa"/>
            <w:gridSpan w:val="8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 xml:space="preserve">Розділ </w:t>
            </w:r>
            <w:r w:rsidRPr="003C149E">
              <w:rPr>
                <w:b/>
                <w:sz w:val="27"/>
                <w:szCs w:val="27"/>
                <w:lang w:val="en-US"/>
              </w:rPr>
              <w:t>IV</w:t>
            </w:r>
            <w:r w:rsidRPr="003C149E">
              <w:rPr>
                <w:b/>
                <w:sz w:val="27"/>
                <w:szCs w:val="27"/>
              </w:rPr>
              <w:t>. Навчання працівників структурних підрозділів апарату обласної державної адміністрації</w:t>
            </w:r>
          </w:p>
        </w:tc>
      </w:tr>
      <w:tr w:rsidR="00330649" w:rsidRPr="003C149E" w:rsidTr="006E038C">
        <w:trPr>
          <w:trHeight w:val="552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2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Проведення навчань з працівниками апарату райдержадміністрації.</w:t>
            </w:r>
          </w:p>
        </w:tc>
        <w:tc>
          <w:tcPr>
            <w:tcW w:w="4394" w:type="dxa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Підвищення рівня професійної компетентності державних </w:t>
            </w:r>
            <w:r w:rsidRPr="003C149E">
              <w:rPr>
                <w:sz w:val="27"/>
                <w:szCs w:val="27"/>
              </w:rPr>
              <w:lastRenderedPageBreak/>
              <w:t>службовців апарату районної державної адміністрації.</w:t>
            </w:r>
          </w:p>
        </w:tc>
        <w:tc>
          <w:tcPr>
            <w:tcW w:w="1843" w:type="dxa"/>
          </w:tcPr>
          <w:p w:rsidR="00330649" w:rsidRPr="003C149E" w:rsidRDefault="00330649" w:rsidP="00F0629A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lastRenderedPageBreak/>
              <w:t>Щомісячно</w:t>
            </w:r>
          </w:p>
        </w:tc>
        <w:tc>
          <w:tcPr>
            <w:tcW w:w="2268" w:type="dxa"/>
            <w:gridSpan w:val="2"/>
          </w:tcPr>
          <w:p w:rsidR="000B7E9E" w:rsidRPr="003C149E" w:rsidRDefault="000B7E9E" w:rsidP="00F0629A">
            <w:pPr>
              <w:suppressAutoHyphens/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С. </w:t>
            </w:r>
            <w:proofErr w:type="spellStart"/>
            <w:r w:rsidRPr="003C149E">
              <w:rPr>
                <w:sz w:val="27"/>
                <w:szCs w:val="27"/>
              </w:rPr>
              <w:t>Демянцева</w:t>
            </w:r>
            <w:proofErr w:type="spellEnd"/>
          </w:p>
          <w:p w:rsidR="00330649" w:rsidRPr="003C149E" w:rsidRDefault="00575170" w:rsidP="00F0629A">
            <w:pPr>
              <w:suppressAutoHyphens/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О. </w:t>
            </w:r>
            <w:proofErr w:type="spellStart"/>
            <w:r w:rsidRPr="003C149E">
              <w:rPr>
                <w:sz w:val="27"/>
                <w:szCs w:val="27"/>
              </w:rPr>
              <w:t>Лепень</w:t>
            </w:r>
            <w:proofErr w:type="spellEnd"/>
          </w:p>
          <w:p w:rsidR="000B7E9E" w:rsidRPr="003C149E" w:rsidRDefault="00060FEE" w:rsidP="00F0629A">
            <w:pPr>
              <w:suppressAutoHyphens/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lastRenderedPageBreak/>
              <w:t>М. </w:t>
            </w:r>
            <w:proofErr w:type="spellStart"/>
            <w:r w:rsidRPr="003C149E">
              <w:rPr>
                <w:sz w:val="27"/>
                <w:szCs w:val="27"/>
              </w:rPr>
              <w:t>Маклюк</w:t>
            </w:r>
            <w:proofErr w:type="spellEnd"/>
          </w:p>
          <w:p w:rsidR="00060FEE" w:rsidRPr="003C149E" w:rsidRDefault="00060FEE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 </w:t>
            </w:r>
          </w:p>
        </w:tc>
        <w:tc>
          <w:tcPr>
            <w:tcW w:w="1701" w:type="dxa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6E038C">
        <w:trPr>
          <w:trHeight w:val="552"/>
        </w:trPr>
        <w:tc>
          <w:tcPr>
            <w:tcW w:w="15735" w:type="dxa"/>
            <w:gridSpan w:val="8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lastRenderedPageBreak/>
              <w:t xml:space="preserve">Розділ </w:t>
            </w:r>
            <w:r w:rsidRPr="003C149E">
              <w:rPr>
                <w:b/>
                <w:sz w:val="27"/>
                <w:szCs w:val="27"/>
                <w:lang w:val="en-US"/>
              </w:rPr>
              <w:t>V</w:t>
            </w:r>
            <w:r w:rsidRPr="003C149E">
              <w:rPr>
                <w:b/>
                <w:sz w:val="27"/>
                <w:szCs w:val="27"/>
              </w:rPr>
              <w:t xml:space="preserve">. Контроль за виконанням законів України, актів та доручень Президента України, Кабінету Міністрів України, </w:t>
            </w:r>
          </w:p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>розпоряджень та доручень голови обласної державної адміністрації</w:t>
            </w:r>
          </w:p>
        </w:tc>
      </w:tr>
      <w:tr w:rsidR="00330649" w:rsidRPr="003C149E" w:rsidTr="006E038C">
        <w:trPr>
          <w:trHeight w:val="552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Розпорядження Кабінету Міністрів України від 10.05.2018 № 342-р</w:t>
            </w:r>
          </w:p>
          <w:p w:rsidR="00330649" w:rsidRPr="003C149E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Про затвердження плану заходів щодо реалізації Концепції реформування системи професійного навчання державних службовців, голів місцевих райдержадміністрацій, їх перших заступників та заступників, посадових осіб місцевого самоврядування та депутатів місцевих рад.</w:t>
            </w:r>
          </w:p>
        </w:tc>
        <w:tc>
          <w:tcPr>
            <w:tcW w:w="4394" w:type="dxa"/>
          </w:tcPr>
          <w:p w:rsidR="00330649" w:rsidRPr="003C149E" w:rsidRDefault="00330649" w:rsidP="00F0629A">
            <w:pPr>
              <w:pStyle w:val="13"/>
              <w:ind w:left="0"/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Щокварталу до 01 інформуємо Національне агентство з питань державної служби</w:t>
            </w:r>
          </w:p>
        </w:tc>
        <w:tc>
          <w:tcPr>
            <w:tcW w:w="1843" w:type="dxa"/>
          </w:tcPr>
          <w:p w:rsidR="00330649" w:rsidRPr="003C149E" w:rsidRDefault="00330649" w:rsidP="00962FE3">
            <w:pPr>
              <w:spacing w:line="204" w:lineRule="auto"/>
              <w:jc w:val="center"/>
              <w:rPr>
                <w:color w:val="1D1D1B"/>
                <w:sz w:val="27"/>
                <w:szCs w:val="27"/>
              </w:rPr>
            </w:pPr>
            <w:r w:rsidRPr="003C149E">
              <w:rPr>
                <w:color w:val="1D1D1B"/>
                <w:sz w:val="27"/>
                <w:szCs w:val="27"/>
              </w:rPr>
              <w:t>До 01.</w:t>
            </w:r>
            <w:r w:rsidR="00962FE3">
              <w:rPr>
                <w:color w:val="1D1D1B"/>
                <w:sz w:val="27"/>
                <w:szCs w:val="27"/>
              </w:rPr>
              <w:t>01</w:t>
            </w:r>
            <w:r w:rsidRPr="003C149E">
              <w:rPr>
                <w:color w:val="1D1D1B"/>
                <w:sz w:val="27"/>
                <w:szCs w:val="27"/>
              </w:rPr>
              <w:t>.</w:t>
            </w:r>
            <w:r w:rsidR="00F72938" w:rsidRPr="003C149E">
              <w:rPr>
                <w:color w:val="1D1D1B"/>
                <w:sz w:val="27"/>
                <w:szCs w:val="27"/>
              </w:rPr>
              <w:t>2</w:t>
            </w:r>
            <w:r w:rsidR="00962FE3">
              <w:rPr>
                <w:color w:val="1D1D1B"/>
                <w:sz w:val="27"/>
                <w:szCs w:val="27"/>
              </w:rPr>
              <w:t>1</w:t>
            </w:r>
          </w:p>
        </w:tc>
        <w:tc>
          <w:tcPr>
            <w:tcW w:w="2268" w:type="dxa"/>
            <w:gridSpan w:val="2"/>
          </w:tcPr>
          <w:p w:rsidR="00575170" w:rsidRPr="003C149E" w:rsidRDefault="00575170" w:rsidP="00575170">
            <w:pPr>
              <w:suppressAutoHyphens/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О. </w:t>
            </w:r>
            <w:proofErr w:type="spellStart"/>
            <w:r w:rsidRPr="003C149E">
              <w:rPr>
                <w:sz w:val="27"/>
                <w:szCs w:val="27"/>
              </w:rPr>
              <w:t>Лепень</w:t>
            </w:r>
            <w:proofErr w:type="spellEnd"/>
          </w:p>
          <w:p w:rsidR="00330649" w:rsidRPr="003C149E" w:rsidRDefault="00330649" w:rsidP="00F0629A">
            <w:pPr>
              <w:suppressAutoHyphens/>
              <w:spacing w:line="204" w:lineRule="auto"/>
              <w:jc w:val="center"/>
              <w:rPr>
                <w:color w:val="1D1D1B"/>
                <w:sz w:val="27"/>
                <w:szCs w:val="27"/>
              </w:rPr>
            </w:pPr>
          </w:p>
        </w:tc>
        <w:tc>
          <w:tcPr>
            <w:tcW w:w="1701" w:type="dxa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6E038C">
        <w:trPr>
          <w:trHeight w:val="552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F0629A">
            <w:pPr>
              <w:pStyle w:val="13"/>
              <w:ind w:left="0"/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Указ Президента України від 05.05.2011 № 547/2011 </w:t>
            </w:r>
          </w:p>
          <w:p w:rsidR="00330649" w:rsidRPr="003C149E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Питання забезпечення органами виконавчої влади доступу до публічної інформації.</w:t>
            </w:r>
          </w:p>
        </w:tc>
        <w:tc>
          <w:tcPr>
            <w:tcW w:w="4394" w:type="dxa"/>
          </w:tcPr>
          <w:p w:rsidR="00330649" w:rsidRPr="003C149E" w:rsidRDefault="00330649" w:rsidP="00962FE3">
            <w:pPr>
              <w:pStyle w:val="13"/>
              <w:ind w:left="0"/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Що</w:t>
            </w:r>
            <w:r w:rsidR="006B64AC" w:rsidRPr="003C149E">
              <w:rPr>
                <w:sz w:val="27"/>
                <w:szCs w:val="27"/>
              </w:rPr>
              <w:t>квартально до</w:t>
            </w:r>
            <w:r w:rsidRPr="003C149E">
              <w:rPr>
                <w:sz w:val="27"/>
                <w:szCs w:val="27"/>
              </w:rPr>
              <w:t xml:space="preserve"> </w:t>
            </w:r>
            <w:r w:rsidR="00962FE3">
              <w:rPr>
                <w:sz w:val="27"/>
                <w:szCs w:val="27"/>
              </w:rPr>
              <w:t>05.01</w:t>
            </w:r>
            <w:r w:rsidRPr="003C149E">
              <w:rPr>
                <w:sz w:val="27"/>
                <w:szCs w:val="27"/>
              </w:rPr>
              <w:t xml:space="preserve"> інформуємо облдержадміністрацію </w:t>
            </w:r>
          </w:p>
        </w:tc>
        <w:tc>
          <w:tcPr>
            <w:tcW w:w="1843" w:type="dxa"/>
          </w:tcPr>
          <w:p w:rsidR="00330649" w:rsidRPr="003C149E" w:rsidRDefault="00330649" w:rsidP="006B64AC">
            <w:pPr>
              <w:spacing w:line="204" w:lineRule="auto"/>
              <w:jc w:val="center"/>
              <w:rPr>
                <w:color w:val="1D1D1B"/>
                <w:sz w:val="27"/>
                <w:szCs w:val="27"/>
              </w:rPr>
            </w:pPr>
            <w:r w:rsidRPr="003C149E">
              <w:rPr>
                <w:color w:val="1D1D1B"/>
                <w:sz w:val="27"/>
                <w:szCs w:val="27"/>
              </w:rPr>
              <w:t xml:space="preserve">До </w:t>
            </w:r>
            <w:r w:rsidR="00635482" w:rsidRPr="003C149E">
              <w:rPr>
                <w:color w:val="1D1D1B"/>
                <w:sz w:val="27"/>
                <w:szCs w:val="27"/>
              </w:rPr>
              <w:t>05</w:t>
            </w:r>
            <w:r w:rsidR="00962FE3">
              <w:rPr>
                <w:color w:val="1D1D1B"/>
                <w:sz w:val="27"/>
                <w:szCs w:val="27"/>
              </w:rPr>
              <w:t>.01</w:t>
            </w:r>
            <w:r w:rsidR="00635482" w:rsidRPr="003C149E">
              <w:rPr>
                <w:color w:val="1D1D1B"/>
                <w:sz w:val="27"/>
                <w:szCs w:val="27"/>
              </w:rPr>
              <w:t>.</w:t>
            </w:r>
            <w:r w:rsidR="00F72938" w:rsidRPr="003C149E">
              <w:rPr>
                <w:color w:val="1D1D1B"/>
                <w:sz w:val="27"/>
                <w:szCs w:val="27"/>
              </w:rPr>
              <w:t>2</w:t>
            </w:r>
            <w:r w:rsidR="00962FE3">
              <w:rPr>
                <w:color w:val="1D1D1B"/>
                <w:sz w:val="27"/>
                <w:szCs w:val="27"/>
              </w:rPr>
              <w:t>1</w:t>
            </w:r>
            <w:r w:rsidR="00F72938" w:rsidRPr="003C149E">
              <w:rPr>
                <w:color w:val="1D1D1B"/>
                <w:sz w:val="27"/>
                <w:szCs w:val="27"/>
              </w:rPr>
              <w:t xml:space="preserve"> </w:t>
            </w:r>
          </w:p>
          <w:p w:rsidR="006B64AC" w:rsidRPr="003C149E" w:rsidRDefault="006B64AC" w:rsidP="006B64AC">
            <w:pPr>
              <w:spacing w:line="204" w:lineRule="auto"/>
              <w:jc w:val="center"/>
              <w:rPr>
                <w:color w:val="1D1D1B"/>
                <w:sz w:val="27"/>
                <w:szCs w:val="27"/>
              </w:rPr>
            </w:pPr>
          </w:p>
        </w:tc>
        <w:tc>
          <w:tcPr>
            <w:tcW w:w="2268" w:type="dxa"/>
            <w:gridSpan w:val="2"/>
          </w:tcPr>
          <w:p w:rsidR="00330649" w:rsidRPr="003C149E" w:rsidRDefault="00330649" w:rsidP="00F0629A">
            <w:pPr>
              <w:suppressAutoHyphens/>
              <w:spacing w:line="204" w:lineRule="auto"/>
              <w:jc w:val="center"/>
              <w:rPr>
                <w:rFonts w:ascii="SourceSansProBold" w:hAnsi="SourceSansProBold"/>
                <w:color w:val="1D1D1B"/>
                <w:sz w:val="27"/>
                <w:szCs w:val="27"/>
              </w:rPr>
            </w:pPr>
            <w:r w:rsidRPr="003C149E">
              <w:rPr>
                <w:rFonts w:ascii="SourceSansProBold" w:hAnsi="SourceSansProBold"/>
                <w:color w:val="1D1D1B"/>
                <w:sz w:val="27"/>
                <w:szCs w:val="27"/>
              </w:rPr>
              <w:t>С.</w:t>
            </w:r>
            <w:proofErr w:type="spellStart"/>
            <w:r w:rsidRPr="003C149E">
              <w:rPr>
                <w:rFonts w:ascii="SourceSansProBold" w:hAnsi="SourceSansProBold"/>
                <w:color w:val="1D1D1B"/>
                <w:sz w:val="27"/>
                <w:szCs w:val="27"/>
              </w:rPr>
              <w:t>Демянцева</w:t>
            </w:r>
            <w:proofErr w:type="spellEnd"/>
          </w:p>
        </w:tc>
        <w:tc>
          <w:tcPr>
            <w:tcW w:w="1701" w:type="dxa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6E038C">
        <w:trPr>
          <w:trHeight w:val="328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F0629A">
            <w:pPr>
              <w:pStyle w:val="13"/>
              <w:ind w:left="0"/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Указ Президента України від 07.02.2008 № 109/2008 </w:t>
            </w:r>
          </w:p>
          <w:p w:rsidR="00330649" w:rsidRPr="003C149E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самоврядування.</w:t>
            </w:r>
          </w:p>
        </w:tc>
        <w:tc>
          <w:tcPr>
            <w:tcW w:w="4394" w:type="dxa"/>
          </w:tcPr>
          <w:p w:rsidR="00330649" w:rsidRPr="003C149E" w:rsidRDefault="00330649" w:rsidP="00110BD8">
            <w:pPr>
              <w:pStyle w:val="13"/>
              <w:ind w:left="0"/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Що</w:t>
            </w:r>
            <w:r w:rsidR="006B64AC" w:rsidRPr="003C149E">
              <w:rPr>
                <w:sz w:val="27"/>
                <w:szCs w:val="27"/>
              </w:rPr>
              <w:t xml:space="preserve">кварталу </w:t>
            </w:r>
            <w:r w:rsidRPr="003C149E">
              <w:rPr>
                <w:sz w:val="27"/>
                <w:szCs w:val="27"/>
              </w:rPr>
              <w:t xml:space="preserve">до </w:t>
            </w:r>
            <w:r w:rsidR="00110BD8" w:rsidRPr="003C149E">
              <w:rPr>
                <w:sz w:val="27"/>
                <w:szCs w:val="27"/>
              </w:rPr>
              <w:t>10.10</w:t>
            </w:r>
            <w:r w:rsidRPr="003C149E">
              <w:rPr>
                <w:sz w:val="27"/>
                <w:szCs w:val="27"/>
              </w:rPr>
              <w:t xml:space="preserve"> інформуємо облдержадміністрацію</w:t>
            </w:r>
          </w:p>
        </w:tc>
        <w:tc>
          <w:tcPr>
            <w:tcW w:w="1843" w:type="dxa"/>
          </w:tcPr>
          <w:p w:rsidR="00330649" w:rsidRPr="003C149E" w:rsidRDefault="00330649" w:rsidP="00962FE3">
            <w:pPr>
              <w:spacing w:line="204" w:lineRule="auto"/>
              <w:jc w:val="center"/>
              <w:rPr>
                <w:color w:val="1D1D1B"/>
                <w:sz w:val="27"/>
                <w:szCs w:val="27"/>
              </w:rPr>
            </w:pPr>
            <w:r w:rsidRPr="003C149E">
              <w:rPr>
                <w:color w:val="1D1D1B"/>
                <w:sz w:val="27"/>
                <w:szCs w:val="27"/>
              </w:rPr>
              <w:t xml:space="preserve">До </w:t>
            </w:r>
            <w:r w:rsidR="006B64AC" w:rsidRPr="003C149E">
              <w:rPr>
                <w:color w:val="1D1D1B"/>
                <w:sz w:val="27"/>
                <w:szCs w:val="27"/>
              </w:rPr>
              <w:t>10</w:t>
            </w:r>
            <w:r w:rsidR="00962FE3">
              <w:rPr>
                <w:color w:val="1D1D1B"/>
                <w:sz w:val="27"/>
                <w:szCs w:val="27"/>
              </w:rPr>
              <w:t>.01</w:t>
            </w:r>
            <w:r w:rsidRPr="003C149E">
              <w:rPr>
                <w:color w:val="1D1D1B"/>
                <w:sz w:val="27"/>
                <w:szCs w:val="27"/>
              </w:rPr>
              <w:t>.</w:t>
            </w:r>
            <w:r w:rsidR="00F72938" w:rsidRPr="003C149E">
              <w:rPr>
                <w:color w:val="1D1D1B"/>
                <w:sz w:val="27"/>
                <w:szCs w:val="27"/>
              </w:rPr>
              <w:t>2</w:t>
            </w:r>
            <w:r w:rsidR="00962FE3">
              <w:rPr>
                <w:color w:val="1D1D1B"/>
                <w:sz w:val="27"/>
                <w:szCs w:val="27"/>
              </w:rPr>
              <w:t>1</w:t>
            </w:r>
          </w:p>
        </w:tc>
        <w:tc>
          <w:tcPr>
            <w:tcW w:w="2268" w:type="dxa"/>
            <w:gridSpan w:val="2"/>
          </w:tcPr>
          <w:p w:rsidR="00330649" w:rsidRPr="0015644C" w:rsidRDefault="00962FE3" w:rsidP="00962FE3">
            <w:pPr>
              <w:suppressAutoHyphens/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 w:rsidRPr="0015644C">
              <w:rPr>
                <w:color w:val="1D1D1B"/>
                <w:sz w:val="28"/>
                <w:szCs w:val="28"/>
              </w:rPr>
              <w:t>С.</w:t>
            </w:r>
            <w:proofErr w:type="spellStart"/>
            <w:r w:rsidRPr="0015644C">
              <w:rPr>
                <w:color w:val="1D1D1B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701" w:type="dxa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C001CF" w:rsidRPr="003C149E" w:rsidTr="006E038C">
        <w:trPr>
          <w:trHeight w:val="328"/>
        </w:trPr>
        <w:tc>
          <w:tcPr>
            <w:tcW w:w="426" w:type="dxa"/>
          </w:tcPr>
          <w:p w:rsidR="00C001CF" w:rsidRPr="003C149E" w:rsidRDefault="00C001CF" w:rsidP="00F0629A">
            <w:pPr>
              <w:pStyle w:val="a4"/>
              <w:numPr>
                <w:ilvl w:val="0"/>
                <w:numId w:val="43"/>
              </w:numPr>
              <w:ind w:left="-108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C001CF" w:rsidRPr="003C149E" w:rsidRDefault="00C001CF" w:rsidP="000A33CC">
            <w:pPr>
              <w:tabs>
                <w:tab w:val="left" w:pos="0"/>
              </w:tabs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Стан виконання розпорядження  облдержадміністрації «Про заходи щодо мінімізації можливості виникнення </w:t>
            </w:r>
            <w:r w:rsidRPr="003C149E">
              <w:rPr>
                <w:sz w:val="27"/>
                <w:szCs w:val="27"/>
              </w:rPr>
              <w:lastRenderedPageBreak/>
              <w:t xml:space="preserve">конфлікту інтересів державних службовців та врегулювання у разі його виникнення» від 03.06.2013 року № 231. </w:t>
            </w:r>
          </w:p>
        </w:tc>
        <w:tc>
          <w:tcPr>
            <w:tcW w:w="4394" w:type="dxa"/>
          </w:tcPr>
          <w:p w:rsidR="00C001CF" w:rsidRPr="003C149E" w:rsidRDefault="000A33CC" w:rsidP="00575170">
            <w:pPr>
              <w:tabs>
                <w:tab w:val="left" w:pos="0"/>
              </w:tabs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lastRenderedPageBreak/>
              <w:t xml:space="preserve">Реалізація заходів щодо мінімізації можливості виникнення конфлікту інтересів </w:t>
            </w:r>
          </w:p>
        </w:tc>
        <w:tc>
          <w:tcPr>
            <w:tcW w:w="1843" w:type="dxa"/>
          </w:tcPr>
          <w:p w:rsidR="00C001CF" w:rsidRPr="003C149E" w:rsidRDefault="000A33CC" w:rsidP="00575170">
            <w:pPr>
              <w:tabs>
                <w:tab w:val="left" w:pos="0"/>
              </w:tabs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Протягом кварталу </w:t>
            </w:r>
          </w:p>
        </w:tc>
        <w:tc>
          <w:tcPr>
            <w:tcW w:w="2268" w:type="dxa"/>
            <w:gridSpan w:val="2"/>
          </w:tcPr>
          <w:p w:rsidR="00575170" w:rsidRPr="003C149E" w:rsidRDefault="00575170" w:rsidP="00575170">
            <w:pPr>
              <w:suppressAutoHyphens/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О. </w:t>
            </w:r>
            <w:proofErr w:type="spellStart"/>
            <w:r w:rsidRPr="003C149E">
              <w:rPr>
                <w:sz w:val="27"/>
                <w:szCs w:val="27"/>
              </w:rPr>
              <w:t>Лепень</w:t>
            </w:r>
            <w:proofErr w:type="spellEnd"/>
          </w:p>
          <w:p w:rsidR="000A33CC" w:rsidRPr="003C149E" w:rsidRDefault="000A33CC" w:rsidP="00575170">
            <w:pPr>
              <w:tabs>
                <w:tab w:val="left" w:pos="0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C001CF" w:rsidRPr="003C149E" w:rsidRDefault="00C001CF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C001CF" w:rsidRPr="003C149E" w:rsidTr="006E038C">
        <w:trPr>
          <w:trHeight w:val="280"/>
        </w:trPr>
        <w:tc>
          <w:tcPr>
            <w:tcW w:w="15735" w:type="dxa"/>
            <w:gridSpan w:val="8"/>
          </w:tcPr>
          <w:p w:rsidR="00C001CF" w:rsidRPr="003C149E" w:rsidRDefault="00C001CF" w:rsidP="00F0629A">
            <w:pPr>
              <w:suppressAutoHyphens/>
              <w:snapToGrid w:val="0"/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lastRenderedPageBreak/>
              <w:t xml:space="preserve">Розділ </w:t>
            </w:r>
            <w:r w:rsidR="00212019" w:rsidRPr="003C149E">
              <w:rPr>
                <w:b/>
                <w:sz w:val="27"/>
                <w:szCs w:val="27"/>
                <w:lang w:val="en-US"/>
              </w:rPr>
              <w:t>V</w:t>
            </w:r>
            <w:r w:rsidRPr="003C149E">
              <w:rPr>
                <w:b/>
                <w:sz w:val="27"/>
                <w:szCs w:val="27"/>
                <w:lang w:val="en-US"/>
              </w:rPr>
              <w:t>I</w:t>
            </w:r>
            <w:r w:rsidRPr="003C149E">
              <w:rPr>
                <w:b/>
                <w:sz w:val="27"/>
                <w:szCs w:val="27"/>
                <w:lang w:val="ru-RU"/>
              </w:rPr>
              <w:t xml:space="preserve">. </w:t>
            </w:r>
            <w:r w:rsidRPr="003C149E">
              <w:rPr>
                <w:b/>
                <w:sz w:val="27"/>
                <w:szCs w:val="27"/>
              </w:rPr>
              <w:t>Контроль за виконанням делегованих повноважень органами місцевого самоврядування</w:t>
            </w:r>
          </w:p>
        </w:tc>
      </w:tr>
      <w:tr w:rsidR="00C001CF" w:rsidRPr="003C149E" w:rsidTr="006E038C">
        <w:trPr>
          <w:trHeight w:val="282"/>
        </w:trPr>
        <w:tc>
          <w:tcPr>
            <w:tcW w:w="426" w:type="dxa"/>
          </w:tcPr>
          <w:p w:rsidR="00C001CF" w:rsidRPr="003C149E" w:rsidRDefault="00C001CF" w:rsidP="00F0629A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C001CF" w:rsidRPr="003C149E" w:rsidRDefault="00C001CF" w:rsidP="00F0629A">
            <w:pPr>
              <w:jc w:val="both"/>
              <w:rPr>
                <w:sz w:val="27"/>
                <w:szCs w:val="27"/>
                <w:lang w:val="ru-RU"/>
              </w:rPr>
            </w:pPr>
            <w:r w:rsidRPr="003C149E">
              <w:rPr>
                <w:sz w:val="27"/>
                <w:szCs w:val="27"/>
              </w:rPr>
              <w:t>Підготовка та внесення на розгляд районної ради проектів рішень районної ради з питань, які відносяться до повноважень райдержадміністрації.</w:t>
            </w:r>
          </w:p>
        </w:tc>
        <w:tc>
          <w:tcPr>
            <w:tcW w:w="4394" w:type="dxa"/>
          </w:tcPr>
          <w:p w:rsidR="00C001CF" w:rsidRPr="003C149E" w:rsidRDefault="00C001CF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Відповідно до Закону України «Про місцеве самоврядування в Україні» та Регламенту роботи районної ради</w:t>
            </w:r>
          </w:p>
        </w:tc>
        <w:tc>
          <w:tcPr>
            <w:tcW w:w="1843" w:type="dxa"/>
          </w:tcPr>
          <w:p w:rsidR="00C001CF" w:rsidRPr="003C149E" w:rsidRDefault="00C001CF" w:rsidP="00F0629A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Відповідно до дати проведення засідання сесії</w:t>
            </w:r>
          </w:p>
        </w:tc>
        <w:tc>
          <w:tcPr>
            <w:tcW w:w="2268" w:type="dxa"/>
            <w:gridSpan w:val="2"/>
          </w:tcPr>
          <w:p w:rsidR="00C001CF" w:rsidRPr="003C149E" w:rsidRDefault="00C001CF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С.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Демянцева</w:t>
            </w:r>
            <w:proofErr w:type="spellEnd"/>
          </w:p>
        </w:tc>
        <w:tc>
          <w:tcPr>
            <w:tcW w:w="1701" w:type="dxa"/>
          </w:tcPr>
          <w:p w:rsidR="00C001CF" w:rsidRPr="003C149E" w:rsidRDefault="00C001CF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C001CF" w:rsidRPr="003C149E" w:rsidTr="001B3403">
        <w:trPr>
          <w:trHeight w:val="796"/>
        </w:trPr>
        <w:tc>
          <w:tcPr>
            <w:tcW w:w="426" w:type="dxa"/>
          </w:tcPr>
          <w:p w:rsidR="00C001CF" w:rsidRPr="003C149E" w:rsidRDefault="00C001CF" w:rsidP="00F0629A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C001CF" w:rsidRPr="003C149E" w:rsidRDefault="00C001CF" w:rsidP="006B64AC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Участь працівників структурних підрозділів </w:t>
            </w:r>
            <w:r w:rsidR="006B64AC" w:rsidRPr="003C149E">
              <w:rPr>
                <w:sz w:val="27"/>
                <w:szCs w:val="27"/>
              </w:rPr>
              <w:t>райдержадміністрації</w:t>
            </w:r>
            <w:r w:rsidRPr="003C149E">
              <w:rPr>
                <w:sz w:val="27"/>
                <w:szCs w:val="27"/>
              </w:rPr>
              <w:t xml:space="preserve"> у засіданнях постійних комісій, сесіях районної ради.</w:t>
            </w:r>
          </w:p>
        </w:tc>
        <w:tc>
          <w:tcPr>
            <w:tcW w:w="4394" w:type="dxa"/>
          </w:tcPr>
          <w:p w:rsidR="00C001CF" w:rsidRPr="003C149E" w:rsidRDefault="00C001CF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Відповідно до компетенції</w:t>
            </w:r>
          </w:p>
        </w:tc>
        <w:tc>
          <w:tcPr>
            <w:tcW w:w="1843" w:type="dxa"/>
          </w:tcPr>
          <w:p w:rsidR="00C001CF" w:rsidRPr="003C149E" w:rsidRDefault="00C001CF" w:rsidP="00F0629A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Відповідно до дати проведення засідання сесії</w:t>
            </w:r>
          </w:p>
        </w:tc>
        <w:tc>
          <w:tcPr>
            <w:tcW w:w="2268" w:type="dxa"/>
            <w:gridSpan w:val="2"/>
          </w:tcPr>
          <w:p w:rsidR="00C001CF" w:rsidRPr="003C149E" w:rsidRDefault="008A4BE4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>
              <w:rPr>
                <w:rFonts w:eastAsia="Arial Unicode MS"/>
                <w:sz w:val="27"/>
                <w:szCs w:val="27"/>
              </w:rPr>
              <w:t>Н.Лебедєва</w:t>
            </w:r>
          </w:p>
        </w:tc>
        <w:tc>
          <w:tcPr>
            <w:tcW w:w="1701" w:type="dxa"/>
          </w:tcPr>
          <w:p w:rsidR="00C001CF" w:rsidRPr="003C149E" w:rsidRDefault="00C001CF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</w:tbl>
    <w:p w:rsidR="001B3403" w:rsidRDefault="001B3403" w:rsidP="005D3037">
      <w:pPr>
        <w:rPr>
          <w:sz w:val="28"/>
          <w:szCs w:val="28"/>
        </w:rPr>
      </w:pPr>
    </w:p>
    <w:p w:rsidR="001B3403" w:rsidRDefault="001B3403" w:rsidP="005D3037">
      <w:pPr>
        <w:rPr>
          <w:sz w:val="28"/>
          <w:szCs w:val="28"/>
        </w:rPr>
      </w:pPr>
    </w:p>
    <w:p w:rsidR="001B3403" w:rsidRDefault="001B3403" w:rsidP="005D3037">
      <w:pPr>
        <w:rPr>
          <w:sz w:val="28"/>
          <w:szCs w:val="28"/>
        </w:rPr>
      </w:pPr>
    </w:p>
    <w:p w:rsidR="00820642" w:rsidRPr="006B64AC" w:rsidRDefault="00820642" w:rsidP="005D3037">
      <w:pPr>
        <w:rPr>
          <w:sz w:val="28"/>
          <w:szCs w:val="28"/>
        </w:rPr>
      </w:pPr>
      <w:r w:rsidRPr="006B64AC">
        <w:rPr>
          <w:sz w:val="28"/>
          <w:szCs w:val="28"/>
        </w:rPr>
        <w:t xml:space="preserve">Начальник </w:t>
      </w:r>
      <w:r w:rsidR="000B7E9E" w:rsidRPr="006B64AC">
        <w:rPr>
          <w:sz w:val="28"/>
          <w:szCs w:val="28"/>
        </w:rPr>
        <w:t xml:space="preserve">загального відділу, </w:t>
      </w:r>
      <w:r w:rsidRPr="006B64AC">
        <w:rPr>
          <w:sz w:val="28"/>
          <w:szCs w:val="28"/>
        </w:rPr>
        <w:t>організаційно</w:t>
      </w:r>
      <w:r w:rsidR="000B7E9E" w:rsidRPr="006B64AC">
        <w:rPr>
          <w:sz w:val="28"/>
          <w:szCs w:val="28"/>
        </w:rPr>
        <w:t>ї</w:t>
      </w:r>
    </w:p>
    <w:p w:rsidR="00820642" w:rsidRPr="006B64AC" w:rsidRDefault="000B7E9E" w:rsidP="005D3037">
      <w:pPr>
        <w:rPr>
          <w:sz w:val="28"/>
          <w:szCs w:val="28"/>
        </w:rPr>
      </w:pPr>
      <w:r w:rsidRPr="006B64AC">
        <w:rPr>
          <w:sz w:val="28"/>
          <w:szCs w:val="28"/>
        </w:rPr>
        <w:t xml:space="preserve">роботи та контролю </w:t>
      </w:r>
      <w:r w:rsidR="00C01875">
        <w:rPr>
          <w:sz w:val="28"/>
          <w:szCs w:val="28"/>
        </w:rPr>
        <w:t xml:space="preserve">апарату </w:t>
      </w:r>
      <w:r w:rsidRPr="006B64AC">
        <w:rPr>
          <w:sz w:val="28"/>
          <w:szCs w:val="28"/>
        </w:rPr>
        <w:t xml:space="preserve">райдержадміністрації </w:t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Pr="006B64AC">
        <w:rPr>
          <w:sz w:val="28"/>
          <w:szCs w:val="28"/>
        </w:rPr>
        <w:t>С</w:t>
      </w:r>
      <w:r w:rsidR="003C149E">
        <w:rPr>
          <w:sz w:val="28"/>
          <w:szCs w:val="28"/>
        </w:rPr>
        <w:t xml:space="preserve">вітлана   </w:t>
      </w:r>
      <w:r w:rsidRPr="006B64AC">
        <w:rPr>
          <w:sz w:val="28"/>
          <w:szCs w:val="28"/>
        </w:rPr>
        <w:t>Д</w:t>
      </w:r>
      <w:r w:rsidR="00945C15" w:rsidRPr="006B64AC">
        <w:rPr>
          <w:sz w:val="28"/>
          <w:szCs w:val="28"/>
        </w:rPr>
        <w:t>Е</w:t>
      </w:r>
      <w:r w:rsidR="00932C2C" w:rsidRPr="006B64AC">
        <w:rPr>
          <w:sz w:val="28"/>
          <w:szCs w:val="28"/>
        </w:rPr>
        <w:t>МЯНЦ</w:t>
      </w:r>
      <w:r w:rsidR="00945C15" w:rsidRPr="006B64AC">
        <w:rPr>
          <w:sz w:val="28"/>
          <w:szCs w:val="28"/>
        </w:rPr>
        <w:t>Е</w:t>
      </w:r>
      <w:r w:rsidR="00932C2C" w:rsidRPr="006B64AC">
        <w:rPr>
          <w:sz w:val="28"/>
          <w:szCs w:val="28"/>
        </w:rPr>
        <w:t>ВА</w:t>
      </w:r>
    </w:p>
    <w:sectPr w:rsidR="00820642" w:rsidRPr="006B64AC" w:rsidSect="001B3403">
      <w:pgSz w:w="16838" w:h="11906" w:orient="landscape"/>
      <w:pgMar w:top="851" w:right="850" w:bottom="1135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1AE" w:rsidRDefault="009651AE" w:rsidP="003922F1">
      <w:r>
        <w:separator/>
      </w:r>
    </w:p>
  </w:endnote>
  <w:endnote w:type="continuationSeparator" w:id="0">
    <w:p w:rsidR="009651AE" w:rsidRDefault="009651AE" w:rsidP="00392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Arial Unicode MS"/>
    <w:charset w:val="80"/>
    <w:family w:val="roman"/>
    <w:pitch w:val="variable"/>
    <w:sig w:usb0="00000001" w:usb1="08070000" w:usb2="00000010" w:usb3="00000000" w:csb0="0002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ont30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Journal">
    <w:altName w:val="Lucida Conso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1AE" w:rsidRDefault="009651AE" w:rsidP="003922F1">
      <w:r>
        <w:separator/>
      </w:r>
    </w:p>
  </w:footnote>
  <w:footnote w:type="continuationSeparator" w:id="0">
    <w:p w:rsidR="009651AE" w:rsidRDefault="009651AE" w:rsidP="003922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1AE" w:rsidRDefault="009651AE">
    <w:pPr>
      <w:pStyle w:val="a5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>
      <w:rPr>
        <w:rStyle w:val="afb"/>
        <w:noProof/>
      </w:rPr>
      <w:t>2</w:t>
    </w:r>
    <w:r>
      <w:rPr>
        <w:rStyle w:val="afb"/>
      </w:rPr>
      <w:fldChar w:fldCharType="end"/>
    </w:r>
  </w:p>
  <w:p w:rsidR="009651AE" w:rsidRDefault="009651A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1AE" w:rsidRDefault="009651AE">
    <w:pPr>
      <w:pStyle w:val="a5"/>
      <w:jc w:val="center"/>
    </w:pPr>
  </w:p>
  <w:p w:rsidR="009651AE" w:rsidRDefault="009651A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5"/>
    <w:multiLevelType w:val="singleLevel"/>
    <w:tmpl w:val="00000005"/>
    <w:name w:val="WW8Num5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5F76E0"/>
    <w:multiLevelType w:val="hybridMultilevel"/>
    <w:tmpl w:val="A3D0D77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FF5599"/>
    <w:multiLevelType w:val="hybridMultilevel"/>
    <w:tmpl w:val="39F28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763D78"/>
    <w:multiLevelType w:val="hybridMultilevel"/>
    <w:tmpl w:val="00D6890E"/>
    <w:lvl w:ilvl="0" w:tplc="BE22B7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6CD1043"/>
    <w:multiLevelType w:val="hybridMultilevel"/>
    <w:tmpl w:val="D5603B00"/>
    <w:lvl w:ilvl="0" w:tplc="DBCCE2FE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7B3716"/>
    <w:multiLevelType w:val="hybridMultilevel"/>
    <w:tmpl w:val="2A102262"/>
    <w:lvl w:ilvl="0" w:tplc="894CAE3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B5303E"/>
    <w:multiLevelType w:val="hybridMultilevel"/>
    <w:tmpl w:val="DB96970C"/>
    <w:lvl w:ilvl="0" w:tplc="FE129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C52834"/>
    <w:multiLevelType w:val="hybridMultilevel"/>
    <w:tmpl w:val="F0A8EF82"/>
    <w:lvl w:ilvl="0" w:tplc="90047924">
      <w:start w:val="1"/>
      <w:numFmt w:val="decimal"/>
      <w:lvlText w:val="%1."/>
      <w:lvlJc w:val="left"/>
      <w:pPr>
        <w:ind w:left="69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18" w:hanging="360"/>
      </w:pPr>
    </w:lvl>
    <w:lvl w:ilvl="2" w:tplc="0422001B" w:tentative="1">
      <w:start w:val="1"/>
      <w:numFmt w:val="lowerRoman"/>
      <w:lvlText w:val="%3."/>
      <w:lvlJc w:val="right"/>
      <w:pPr>
        <w:ind w:left="2138" w:hanging="180"/>
      </w:pPr>
    </w:lvl>
    <w:lvl w:ilvl="3" w:tplc="0422000F" w:tentative="1">
      <w:start w:val="1"/>
      <w:numFmt w:val="decimal"/>
      <w:lvlText w:val="%4."/>
      <w:lvlJc w:val="left"/>
      <w:pPr>
        <w:ind w:left="2858" w:hanging="360"/>
      </w:pPr>
    </w:lvl>
    <w:lvl w:ilvl="4" w:tplc="04220019" w:tentative="1">
      <w:start w:val="1"/>
      <w:numFmt w:val="lowerLetter"/>
      <w:lvlText w:val="%5."/>
      <w:lvlJc w:val="left"/>
      <w:pPr>
        <w:ind w:left="3578" w:hanging="360"/>
      </w:pPr>
    </w:lvl>
    <w:lvl w:ilvl="5" w:tplc="0422001B" w:tentative="1">
      <w:start w:val="1"/>
      <w:numFmt w:val="lowerRoman"/>
      <w:lvlText w:val="%6."/>
      <w:lvlJc w:val="right"/>
      <w:pPr>
        <w:ind w:left="4298" w:hanging="180"/>
      </w:pPr>
    </w:lvl>
    <w:lvl w:ilvl="6" w:tplc="0422000F" w:tentative="1">
      <w:start w:val="1"/>
      <w:numFmt w:val="decimal"/>
      <w:lvlText w:val="%7."/>
      <w:lvlJc w:val="left"/>
      <w:pPr>
        <w:ind w:left="5018" w:hanging="360"/>
      </w:pPr>
    </w:lvl>
    <w:lvl w:ilvl="7" w:tplc="04220019" w:tentative="1">
      <w:start w:val="1"/>
      <w:numFmt w:val="lowerLetter"/>
      <w:lvlText w:val="%8."/>
      <w:lvlJc w:val="left"/>
      <w:pPr>
        <w:ind w:left="5738" w:hanging="360"/>
      </w:pPr>
    </w:lvl>
    <w:lvl w:ilvl="8" w:tplc="0422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10">
    <w:nsid w:val="108334CA"/>
    <w:multiLevelType w:val="hybridMultilevel"/>
    <w:tmpl w:val="BFB89F10"/>
    <w:lvl w:ilvl="0" w:tplc="DD2C662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D0534"/>
    <w:multiLevelType w:val="hybridMultilevel"/>
    <w:tmpl w:val="2AB27A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B331C6"/>
    <w:multiLevelType w:val="hybridMultilevel"/>
    <w:tmpl w:val="84C03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AD2A05"/>
    <w:multiLevelType w:val="hybridMultilevel"/>
    <w:tmpl w:val="34700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C109D0"/>
    <w:multiLevelType w:val="hybridMultilevel"/>
    <w:tmpl w:val="DC9875D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993291"/>
    <w:multiLevelType w:val="hybridMultilevel"/>
    <w:tmpl w:val="53148D8A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5F590A"/>
    <w:multiLevelType w:val="multilevel"/>
    <w:tmpl w:val="BBC4EDD8"/>
    <w:lvl w:ilvl="0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7">
    <w:nsid w:val="316A6343"/>
    <w:multiLevelType w:val="hybridMultilevel"/>
    <w:tmpl w:val="B6961DA4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8">
    <w:nsid w:val="31832EAD"/>
    <w:multiLevelType w:val="hybridMultilevel"/>
    <w:tmpl w:val="913AEEF6"/>
    <w:lvl w:ilvl="0" w:tplc="B1CC6A7A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541"/>
        </w:tabs>
        <w:ind w:left="154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261"/>
        </w:tabs>
        <w:ind w:left="226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981"/>
        </w:tabs>
        <w:ind w:left="298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701"/>
        </w:tabs>
        <w:ind w:left="370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421"/>
        </w:tabs>
        <w:ind w:left="442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141"/>
        </w:tabs>
        <w:ind w:left="514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861"/>
        </w:tabs>
        <w:ind w:left="586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581"/>
        </w:tabs>
        <w:ind w:left="6581" w:hanging="180"/>
      </w:pPr>
      <w:rPr>
        <w:rFonts w:cs="Times New Roman"/>
      </w:rPr>
    </w:lvl>
  </w:abstractNum>
  <w:abstractNum w:abstractNumId="19">
    <w:nsid w:val="391224EC"/>
    <w:multiLevelType w:val="hybridMultilevel"/>
    <w:tmpl w:val="4790C0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5559F7"/>
    <w:multiLevelType w:val="hybridMultilevel"/>
    <w:tmpl w:val="4D2E3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986E74"/>
    <w:multiLevelType w:val="hybridMultilevel"/>
    <w:tmpl w:val="F18057DA"/>
    <w:lvl w:ilvl="0" w:tplc="A2004964">
      <w:numFmt w:val="bullet"/>
      <w:lvlText w:val="-"/>
      <w:lvlJc w:val="left"/>
      <w:pPr>
        <w:tabs>
          <w:tab w:val="num" w:pos="625"/>
        </w:tabs>
        <w:ind w:left="6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45"/>
        </w:tabs>
        <w:ind w:left="13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65"/>
        </w:tabs>
        <w:ind w:left="20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85"/>
        </w:tabs>
        <w:ind w:left="27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05"/>
        </w:tabs>
        <w:ind w:left="35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25"/>
        </w:tabs>
        <w:ind w:left="42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45"/>
        </w:tabs>
        <w:ind w:left="49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65"/>
        </w:tabs>
        <w:ind w:left="56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85"/>
        </w:tabs>
        <w:ind w:left="6385" w:hanging="360"/>
      </w:pPr>
      <w:rPr>
        <w:rFonts w:ascii="Wingdings" w:hAnsi="Wingdings" w:hint="default"/>
      </w:rPr>
    </w:lvl>
  </w:abstractNum>
  <w:abstractNum w:abstractNumId="22">
    <w:nsid w:val="41BB5E67"/>
    <w:multiLevelType w:val="hybridMultilevel"/>
    <w:tmpl w:val="D60E58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CD6B78"/>
    <w:multiLevelType w:val="hybridMultilevel"/>
    <w:tmpl w:val="41305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55BDD"/>
    <w:multiLevelType w:val="hybridMultilevel"/>
    <w:tmpl w:val="485A13B2"/>
    <w:lvl w:ilvl="0" w:tplc="E592AA5E">
      <w:numFmt w:val="bullet"/>
      <w:lvlText w:val="–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>
    <w:nsid w:val="4751227A"/>
    <w:multiLevelType w:val="hybridMultilevel"/>
    <w:tmpl w:val="6B9488A8"/>
    <w:lvl w:ilvl="0" w:tplc="C7E2DB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CE76F3"/>
    <w:multiLevelType w:val="hybridMultilevel"/>
    <w:tmpl w:val="A9C46D2A"/>
    <w:lvl w:ilvl="0" w:tplc="F364DD8A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4520E9"/>
    <w:multiLevelType w:val="hybridMultilevel"/>
    <w:tmpl w:val="67688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5B57AE"/>
    <w:multiLevelType w:val="hybridMultilevel"/>
    <w:tmpl w:val="FD4CFBA6"/>
    <w:lvl w:ilvl="0" w:tplc="F364DD8A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0068D2"/>
    <w:multiLevelType w:val="hybridMultilevel"/>
    <w:tmpl w:val="FE1069C6"/>
    <w:lvl w:ilvl="0" w:tplc="61348318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797A32"/>
    <w:multiLevelType w:val="hybridMultilevel"/>
    <w:tmpl w:val="5C00DF9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4959AD"/>
    <w:multiLevelType w:val="hybridMultilevel"/>
    <w:tmpl w:val="39861DB4"/>
    <w:lvl w:ilvl="0" w:tplc="AC9C85A4">
      <w:numFmt w:val="bullet"/>
      <w:lvlText w:val="-"/>
      <w:lvlJc w:val="left"/>
      <w:pPr>
        <w:ind w:left="9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32">
    <w:nsid w:val="505E59DA"/>
    <w:multiLevelType w:val="hybridMultilevel"/>
    <w:tmpl w:val="7174D57A"/>
    <w:lvl w:ilvl="0" w:tplc="EB0AA012">
      <w:start w:val="16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FC79D1"/>
    <w:multiLevelType w:val="hybridMultilevel"/>
    <w:tmpl w:val="10FCF22E"/>
    <w:lvl w:ilvl="0" w:tplc="A22C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D86E96"/>
    <w:multiLevelType w:val="hybridMultilevel"/>
    <w:tmpl w:val="5C5CD374"/>
    <w:lvl w:ilvl="0" w:tplc="21F87F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B76C2B"/>
    <w:multiLevelType w:val="hybridMultilevel"/>
    <w:tmpl w:val="9AFC39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CE1D8D"/>
    <w:multiLevelType w:val="hybridMultilevel"/>
    <w:tmpl w:val="FB86F4BA"/>
    <w:lvl w:ilvl="0" w:tplc="B2F632F2">
      <w:start w:val="26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7">
    <w:nsid w:val="5E4F54EA"/>
    <w:multiLevelType w:val="hybridMultilevel"/>
    <w:tmpl w:val="49B2A39C"/>
    <w:lvl w:ilvl="0" w:tplc="69B0DF9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860688"/>
    <w:multiLevelType w:val="hybridMultilevel"/>
    <w:tmpl w:val="7EC81FD6"/>
    <w:lvl w:ilvl="0" w:tplc="AA4823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0691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4298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741B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563F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325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C0CC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12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4ADE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61850350"/>
    <w:multiLevelType w:val="hybridMultilevel"/>
    <w:tmpl w:val="2B06F00C"/>
    <w:lvl w:ilvl="0" w:tplc="3E6280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CB072E"/>
    <w:multiLevelType w:val="hybridMultilevel"/>
    <w:tmpl w:val="D3700BF8"/>
    <w:lvl w:ilvl="0" w:tplc="9E26C2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77C53C6"/>
    <w:multiLevelType w:val="multilevel"/>
    <w:tmpl w:val="98102C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2">
    <w:nsid w:val="69FC4252"/>
    <w:multiLevelType w:val="hybridMultilevel"/>
    <w:tmpl w:val="517A2530"/>
    <w:lvl w:ilvl="0" w:tplc="A7C0215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B352A74"/>
    <w:multiLevelType w:val="hybridMultilevel"/>
    <w:tmpl w:val="21065910"/>
    <w:lvl w:ilvl="0" w:tplc="11729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5E75F73"/>
    <w:multiLevelType w:val="hybridMultilevel"/>
    <w:tmpl w:val="0CA20D9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F7037F"/>
    <w:multiLevelType w:val="hybridMultilevel"/>
    <w:tmpl w:val="7BECA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C72B4C"/>
    <w:multiLevelType w:val="hybridMultilevel"/>
    <w:tmpl w:val="89E8FEA6"/>
    <w:lvl w:ilvl="0" w:tplc="39748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2"/>
  </w:num>
  <w:num w:numId="4">
    <w:abstractNumId w:val="6"/>
  </w:num>
  <w:num w:numId="5">
    <w:abstractNumId w:val="32"/>
  </w:num>
  <w:num w:numId="6">
    <w:abstractNumId w:val="31"/>
  </w:num>
  <w:num w:numId="7">
    <w:abstractNumId w:val="8"/>
  </w:num>
  <w:num w:numId="8">
    <w:abstractNumId w:val="21"/>
  </w:num>
  <w:num w:numId="9">
    <w:abstractNumId w:val="26"/>
  </w:num>
  <w:num w:numId="10">
    <w:abstractNumId w:val="0"/>
  </w:num>
  <w:num w:numId="11">
    <w:abstractNumId w:val="38"/>
  </w:num>
  <w:num w:numId="12">
    <w:abstractNumId w:val="24"/>
  </w:num>
  <w:num w:numId="13">
    <w:abstractNumId w:val="42"/>
  </w:num>
  <w:num w:numId="14">
    <w:abstractNumId w:val="36"/>
  </w:num>
  <w:num w:numId="15">
    <w:abstractNumId w:val="7"/>
  </w:num>
  <w:num w:numId="16">
    <w:abstractNumId w:val="39"/>
  </w:num>
  <w:num w:numId="17">
    <w:abstractNumId w:val="5"/>
  </w:num>
  <w:num w:numId="18">
    <w:abstractNumId w:val="33"/>
  </w:num>
  <w:num w:numId="19">
    <w:abstractNumId w:val="34"/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6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8"/>
  </w:num>
  <w:num w:numId="27">
    <w:abstractNumId w:val="14"/>
  </w:num>
  <w:num w:numId="28">
    <w:abstractNumId w:val="22"/>
  </w:num>
  <w:num w:numId="29">
    <w:abstractNumId w:val="9"/>
  </w:num>
  <w:num w:numId="30">
    <w:abstractNumId w:val="35"/>
  </w:num>
  <w:num w:numId="31">
    <w:abstractNumId w:val="15"/>
  </w:num>
  <w:num w:numId="32">
    <w:abstractNumId w:val="10"/>
  </w:num>
  <w:num w:numId="33">
    <w:abstractNumId w:val="11"/>
  </w:num>
  <w:num w:numId="34">
    <w:abstractNumId w:val="27"/>
  </w:num>
  <w:num w:numId="35">
    <w:abstractNumId w:val="28"/>
  </w:num>
  <w:num w:numId="36">
    <w:abstractNumId w:val="20"/>
  </w:num>
  <w:num w:numId="37">
    <w:abstractNumId w:val="16"/>
  </w:num>
  <w:num w:numId="38">
    <w:abstractNumId w:val="17"/>
  </w:num>
  <w:num w:numId="39">
    <w:abstractNumId w:val="29"/>
  </w:num>
  <w:num w:numId="40">
    <w:abstractNumId w:val="13"/>
  </w:num>
  <w:num w:numId="41">
    <w:abstractNumId w:val="44"/>
  </w:num>
  <w:num w:numId="42">
    <w:abstractNumId w:val="4"/>
  </w:num>
  <w:num w:numId="43">
    <w:abstractNumId w:val="23"/>
  </w:num>
  <w:num w:numId="44">
    <w:abstractNumId w:val="45"/>
  </w:num>
  <w:num w:numId="45">
    <w:abstractNumId w:val="12"/>
  </w:num>
  <w:num w:numId="46">
    <w:abstractNumId w:val="25"/>
  </w:num>
  <w:num w:numId="47">
    <w:abstractNumId w:val="41"/>
  </w:num>
  <w:num w:numId="48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FCD"/>
    <w:rsid w:val="00000E98"/>
    <w:rsid w:val="00001B8A"/>
    <w:rsid w:val="000024D8"/>
    <w:rsid w:val="00004FFC"/>
    <w:rsid w:val="000068C4"/>
    <w:rsid w:val="0001175A"/>
    <w:rsid w:val="00017648"/>
    <w:rsid w:val="00017D19"/>
    <w:rsid w:val="00017E73"/>
    <w:rsid w:val="00022D6A"/>
    <w:rsid w:val="0002344D"/>
    <w:rsid w:val="000235BF"/>
    <w:rsid w:val="00025F62"/>
    <w:rsid w:val="000316BA"/>
    <w:rsid w:val="00031D64"/>
    <w:rsid w:val="00032213"/>
    <w:rsid w:val="00033943"/>
    <w:rsid w:val="000346A2"/>
    <w:rsid w:val="000370BF"/>
    <w:rsid w:val="00050EF1"/>
    <w:rsid w:val="0005275A"/>
    <w:rsid w:val="00053934"/>
    <w:rsid w:val="00053B72"/>
    <w:rsid w:val="00055A65"/>
    <w:rsid w:val="00060FEE"/>
    <w:rsid w:val="00064F40"/>
    <w:rsid w:val="00070564"/>
    <w:rsid w:val="000744EE"/>
    <w:rsid w:val="00080682"/>
    <w:rsid w:val="00082550"/>
    <w:rsid w:val="00082BE0"/>
    <w:rsid w:val="000859DD"/>
    <w:rsid w:val="00085FF4"/>
    <w:rsid w:val="0008622E"/>
    <w:rsid w:val="0009056E"/>
    <w:rsid w:val="0009371E"/>
    <w:rsid w:val="000A151F"/>
    <w:rsid w:val="000A2C9E"/>
    <w:rsid w:val="000A33CC"/>
    <w:rsid w:val="000A3E37"/>
    <w:rsid w:val="000A526E"/>
    <w:rsid w:val="000B7E9E"/>
    <w:rsid w:val="000C053E"/>
    <w:rsid w:val="000C3D4E"/>
    <w:rsid w:val="000C749E"/>
    <w:rsid w:val="000D0F93"/>
    <w:rsid w:val="000D116C"/>
    <w:rsid w:val="000D2A36"/>
    <w:rsid w:val="000D4199"/>
    <w:rsid w:val="000E3243"/>
    <w:rsid w:val="000E7902"/>
    <w:rsid w:val="000E7B3F"/>
    <w:rsid w:val="000E7EBD"/>
    <w:rsid w:val="000F1ED4"/>
    <w:rsid w:val="000F5A71"/>
    <w:rsid w:val="00101262"/>
    <w:rsid w:val="00103089"/>
    <w:rsid w:val="00103A1D"/>
    <w:rsid w:val="00104B7C"/>
    <w:rsid w:val="00107B40"/>
    <w:rsid w:val="00110BD8"/>
    <w:rsid w:val="00110F23"/>
    <w:rsid w:val="00113EFE"/>
    <w:rsid w:val="00124955"/>
    <w:rsid w:val="001261FE"/>
    <w:rsid w:val="00132409"/>
    <w:rsid w:val="0013633A"/>
    <w:rsid w:val="0014520B"/>
    <w:rsid w:val="00145311"/>
    <w:rsid w:val="0015644C"/>
    <w:rsid w:val="001575BC"/>
    <w:rsid w:val="00163C67"/>
    <w:rsid w:val="00167DC4"/>
    <w:rsid w:val="00170484"/>
    <w:rsid w:val="00173EA1"/>
    <w:rsid w:val="0017662F"/>
    <w:rsid w:val="00181FED"/>
    <w:rsid w:val="001829E0"/>
    <w:rsid w:val="00184C29"/>
    <w:rsid w:val="001866D3"/>
    <w:rsid w:val="0018683F"/>
    <w:rsid w:val="00187CF6"/>
    <w:rsid w:val="00191135"/>
    <w:rsid w:val="001919F3"/>
    <w:rsid w:val="00192962"/>
    <w:rsid w:val="00194719"/>
    <w:rsid w:val="001A217E"/>
    <w:rsid w:val="001A290B"/>
    <w:rsid w:val="001A31FE"/>
    <w:rsid w:val="001A57F7"/>
    <w:rsid w:val="001A6E91"/>
    <w:rsid w:val="001B101B"/>
    <w:rsid w:val="001B3403"/>
    <w:rsid w:val="001C138E"/>
    <w:rsid w:val="001C7BB6"/>
    <w:rsid w:val="001D0151"/>
    <w:rsid w:val="001D12DD"/>
    <w:rsid w:val="001D1A53"/>
    <w:rsid w:val="001D40EB"/>
    <w:rsid w:val="001D44B6"/>
    <w:rsid w:val="001D4B40"/>
    <w:rsid w:val="001D4EA0"/>
    <w:rsid w:val="001E221E"/>
    <w:rsid w:val="001E26E8"/>
    <w:rsid w:val="001E28DE"/>
    <w:rsid w:val="001E2B15"/>
    <w:rsid w:val="001E3C27"/>
    <w:rsid w:val="001E5396"/>
    <w:rsid w:val="001E67FC"/>
    <w:rsid w:val="001E7671"/>
    <w:rsid w:val="001F2DC7"/>
    <w:rsid w:val="001F5F0C"/>
    <w:rsid w:val="00202803"/>
    <w:rsid w:val="00205510"/>
    <w:rsid w:val="002056B3"/>
    <w:rsid w:val="00205ECF"/>
    <w:rsid w:val="002068C5"/>
    <w:rsid w:val="00212019"/>
    <w:rsid w:val="00213C23"/>
    <w:rsid w:val="00217D47"/>
    <w:rsid w:val="00221CD0"/>
    <w:rsid w:val="002238B4"/>
    <w:rsid w:val="0022783F"/>
    <w:rsid w:val="0023371F"/>
    <w:rsid w:val="00235BBC"/>
    <w:rsid w:val="0023789F"/>
    <w:rsid w:val="00237969"/>
    <w:rsid w:val="0024283C"/>
    <w:rsid w:val="00245A5C"/>
    <w:rsid w:val="00245FE3"/>
    <w:rsid w:val="0025055B"/>
    <w:rsid w:val="00250CFA"/>
    <w:rsid w:val="00254952"/>
    <w:rsid w:val="0025495B"/>
    <w:rsid w:val="002659FC"/>
    <w:rsid w:val="00267587"/>
    <w:rsid w:val="00267E6E"/>
    <w:rsid w:val="00270741"/>
    <w:rsid w:val="00276EA9"/>
    <w:rsid w:val="0028157F"/>
    <w:rsid w:val="0028266D"/>
    <w:rsid w:val="00282844"/>
    <w:rsid w:val="00283B20"/>
    <w:rsid w:val="00283F01"/>
    <w:rsid w:val="00292695"/>
    <w:rsid w:val="00296581"/>
    <w:rsid w:val="00296F8E"/>
    <w:rsid w:val="00297CB6"/>
    <w:rsid w:val="002A48F2"/>
    <w:rsid w:val="002A60C6"/>
    <w:rsid w:val="002B09B0"/>
    <w:rsid w:val="002B1D73"/>
    <w:rsid w:val="002B402F"/>
    <w:rsid w:val="002B4B6D"/>
    <w:rsid w:val="002B6FCD"/>
    <w:rsid w:val="002C5223"/>
    <w:rsid w:val="002C7723"/>
    <w:rsid w:val="002D40F2"/>
    <w:rsid w:val="002D6C22"/>
    <w:rsid w:val="002D7B95"/>
    <w:rsid w:val="002E03EB"/>
    <w:rsid w:val="002E14A6"/>
    <w:rsid w:val="002E20C7"/>
    <w:rsid w:val="002E3444"/>
    <w:rsid w:val="002E502E"/>
    <w:rsid w:val="002F217A"/>
    <w:rsid w:val="002F3ADB"/>
    <w:rsid w:val="002F5ADE"/>
    <w:rsid w:val="00300512"/>
    <w:rsid w:val="0030231E"/>
    <w:rsid w:val="00313814"/>
    <w:rsid w:val="003139B3"/>
    <w:rsid w:val="00314598"/>
    <w:rsid w:val="003256B6"/>
    <w:rsid w:val="00330649"/>
    <w:rsid w:val="00330BC7"/>
    <w:rsid w:val="00330DD8"/>
    <w:rsid w:val="00332735"/>
    <w:rsid w:val="003423ED"/>
    <w:rsid w:val="00351FDB"/>
    <w:rsid w:val="00352B81"/>
    <w:rsid w:val="0035470C"/>
    <w:rsid w:val="00354789"/>
    <w:rsid w:val="0035538D"/>
    <w:rsid w:val="0035665D"/>
    <w:rsid w:val="003578DE"/>
    <w:rsid w:val="00365E1C"/>
    <w:rsid w:val="003730CA"/>
    <w:rsid w:val="003737B2"/>
    <w:rsid w:val="00390CAC"/>
    <w:rsid w:val="003922F1"/>
    <w:rsid w:val="003936FF"/>
    <w:rsid w:val="003944C5"/>
    <w:rsid w:val="003947DA"/>
    <w:rsid w:val="00394EAF"/>
    <w:rsid w:val="003A078B"/>
    <w:rsid w:val="003A675F"/>
    <w:rsid w:val="003A7746"/>
    <w:rsid w:val="003A7AF8"/>
    <w:rsid w:val="003B14F2"/>
    <w:rsid w:val="003B2198"/>
    <w:rsid w:val="003B28D1"/>
    <w:rsid w:val="003B69F0"/>
    <w:rsid w:val="003B6A21"/>
    <w:rsid w:val="003B71FD"/>
    <w:rsid w:val="003C0750"/>
    <w:rsid w:val="003C149E"/>
    <w:rsid w:val="003C526A"/>
    <w:rsid w:val="003C5B79"/>
    <w:rsid w:val="003D5D34"/>
    <w:rsid w:val="003D7FD4"/>
    <w:rsid w:val="003E0AF2"/>
    <w:rsid w:val="003E0CCC"/>
    <w:rsid w:val="003E3016"/>
    <w:rsid w:val="003E3513"/>
    <w:rsid w:val="003F050B"/>
    <w:rsid w:val="00401A10"/>
    <w:rsid w:val="004024D4"/>
    <w:rsid w:val="00402A3B"/>
    <w:rsid w:val="00407F51"/>
    <w:rsid w:val="00416C19"/>
    <w:rsid w:val="004216C0"/>
    <w:rsid w:val="00435AE0"/>
    <w:rsid w:val="00437FF4"/>
    <w:rsid w:val="00440682"/>
    <w:rsid w:val="004418BE"/>
    <w:rsid w:val="00443A71"/>
    <w:rsid w:val="00444932"/>
    <w:rsid w:val="0044495E"/>
    <w:rsid w:val="00446F12"/>
    <w:rsid w:val="00451A32"/>
    <w:rsid w:val="00452294"/>
    <w:rsid w:val="0045702A"/>
    <w:rsid w:val="00461EDC"/>
    <w:rsid w:val="00462B12"/>
    <w:rsid w:val="00463A79"/>
    <w:rsid w:val="00465FFE"/>
    <w:rsid w:val="004704C5"/>
    <w:rsid w:val="00480DAA"/>
    <w:rsid w:val="00483ABF"/>
    <w:rsid w:val="00487F03"/>
    <w:rsid w:val="00491A34"/>
    <w:rsid w:val="00492BFD"/>
    <w:rsid w:val="004963A1"/>
    <w:rsid w:val="004A0318"/>
    <w:rsid w:val="004A29A1"/>
    <w:rsid w:val="004A633A"/>
    <w:rsid w:val="004B0B23"/>
    <w:rsid w:val="004B5DCE"/>
    <w:rsid w:val="004B63B8"/>
    <w:rsid w:val="004C0B9F"/>
    <w:rsid w:val="004D2DAC"/>
    <w:rsid w:val="004E4E1C"/>
    <w:rsid w:val="004E558B"/>
    <w:rsid w:val="004E5806"/>
    <w:rsid w:val="004E62EF"/>
    <w:rsid w:val="004E707D"/>
    <w:rsid w:val="004F2349"/>
    <w:rsid w:val="004F5AC0"/>
    <w:rsid w:val="00500F94"/>
    <w:rsid w:val="0050537E"/>
    <w:rsid w:val="00513107"/>
    <w:rsid w:val="00521A0A"/>
    <w:rsid w:val="005232A5"/>
    <w:rsid w:val="00525C49"/>
    <w:rsid w:val="00527356"/>
    <w:rsid w:val="00531AB9"/>
    <w:rsid w:val="00535F9F"/>
    <w:rsid w:val="00536102"/>
    <w:rsid w:val="00541B8D"/>
    <w:rsid w:val="00543C50"/>
    <w:rsid w:val="00546DA8"/>
    <w:rsid w:val="00547108"/>
    <w:rsid w:val="005509AD"/>
    <w:rsid w:val="00551FF0"/>
    <w:rsid w:val="00557E07"/>
    <w:rsid w:val="00560071"/>
    <w:rsid w:val="0056014A"/>
    <w:rsid w:val="0056330F"/>
    <w:rsid w:val="0056466F"/>
    <w:rsid w:val="00567833"/>
    <w:rsid w:val="00575170"/>
    <w:rsid w:val="005757C2"/>
    <w:rsid w:val="00575B10"/>
    <w:rsid w:val="0057609F"/>
    <w:rsid w:val="00580F15"/>
    <w:rsid w:val="005824C9"/>
    <w:rsid w:val="00582609"/>
    <w:rsid w:val="00583B71"/>
    <w:rsid w:val="00583E4C"/>
    <w:rsid w:val="00590375"/>
    <w:rsid w:val="00593676"/>
    <w:rsid w:val="00596F09"/>
    <w:rsid w:val="005B0D91"/>
    <w:rsid w:val="005B0F6D"/>
    <w:rsid w:val="005B1B11"/>
    <w:rsid w:val="005B1B6E"/>
    <w:rsid w:val="005B2316"/>
    <w:rsid w:val="005B6A68"/>
    <w:rsid w:val="005B778E"/>
    <w:rsid w:val="005C0300"/>
    <w:rsid w:val="005C123B"/>
    <w:rsid w:val="005C1D93"/>
    <w:rsid w:val="005C41B7"/>
    <w:rsid w:val="005D09C0"/>
    <w:rsid w:val="005D0B6A"/>
    <w:rsid w:val="005D3037"/>
    <w:rsid w:val="005E16EE"/>
    <w:rsid w:val="005E1B35"/>
    <w:rsid w:val="005E36D2"/>
    <w:rsid w:val="005E5615"/>
    <w:rsid w:val="005E6C01"/>
    <w:rsid w:val="005E6D31"/>
    <w:rsid w:val="005F00C1"/>
    <w:rsid w:val="005F23B2"/>
    <w:rsid w:val="005F54A8"/>
    <w:rsid w:val="005F5FF3"/>
    <w:rsid w:val="00613E49"/>
    <w:rsid w:val="00614ADE"/>
    <w:rsid w:val="00616C4D"/>
    <w:rsid w:val="0062151F"/>
    <w:rsid w:val="006242A0"/>
    <w:rsid w:val="00625B11"/>
    <w:rsid w:val="00632A11"/>
    <w:rsid w:val="00633A8B"/>
    <w:rsid w:val="00635482"/>
    <w:rsid w:val="006368AB"/>
    <w:rsid w:val="00637AB4"/>
    <w:rsid w:val="00637BA6"/>
    <w:rsid w:val="006408C8"/>
    <w:rsid w:val="006516F5"/>
    <w:rsid w:val="006537A3"/>
    <w:rsid w:val="006563AF"/>
    <w:rsid w:val="00657762"/>
    <w:rsid w:val="0066108B"/>
    <w:rsid w:val="0066222A"/>
    <w:rsid w:val="006705D0"/>
    <w:rsid w:val="0067090E"/>
    <w:rsid w:val="0067196F"/>
    <w:rsid w:val="00674E25"/>
    <w:rsid w:val="0067691D"/>
    <w:rsid w:val="006827DD"/>
    <w:rsid w:val="00682B1C"/>
    <w:rsid w:val="00684993"/>
    <w:rsid w:val="00685F3B"/>
    <w:rsid w:val="0068770F"/>
    <w:rsid w:val="00690E34"/>
    <w:rsid w:val="00693DEF"/>
    <w:rsid w:val="0069437D"/>
    <w:rsid w:val="0069786E"/>
    <w:rsid w:val="00697AFE"/>
    <w:rsid w:val="006A544C"/>
    <w:rsid w:val="006B1D3E"/>
    <w:rsid w:val="006B2532"/>
    <w:rsid w:val="006B25FE"/>
    <w:rsid w:val="006B4E93"/>
    <w:rsid w:val="006B5E4F"/>
    <w:rsid w:val="006B64AC"/>
    <w:rsid w:val="006C1E45"/>
    <w:rsid w:val="006C1FBB"/>
    <w:rsid w:val="006C7ECE"/>
    <w:rsid w:val="006D15BA"/>
    <w:rsid w:val="006D18F1"/>
    <w:rsid w:val="006D29B8"/>
    <w:rsid w:val="006D386E"/>
    <w:rsid w:val="006D687A"/>
    <w:rsid w:val="006D78BF"/>
    <w:rsid w:val="006E038C"/>
    <w:rsid w:val="006E1150"/>
    <w:rsid w:val="006E774A"/>
    <w:rsid w:val="006F2D86"/>
    <w:rsid w:val="006F2E99"/>
    <w:rsid w:val="006F702B"/>
    <w:rsid w:val="00704DE6"/>
    <w:rsid w:val="00717C77"/>
    <w:rsid w:val="0072752F"/>
    <w:rsid w:val="00730BAC"/>
    <w:rsid w:val="00732621"/>
    <w:rsid w:val="00733E3E"/>
    <w:rsid w:val="0073688F"/>
    <w:rsid w:val="00743C39"/>
    <w:rsid w:val="00745A14"/>
    <w:rsid w:val="00746812"/>
    <w:rsid w:val="00746FBC"/>
    <w:rsid w:val="007471C9"/>
    <w:rsid w:val="007511B5"/>
    <w:rsid w:val="00751C56"/>
    <w:rsid w:val="00752305"/>
    <w:rsid w:val="00766180"/>
    <w:rsid w:val="00767E02"/>
    <w:rsid w:val="0077060C"/>
    <w:rsid w:val="00773674"/>
    <w:rsid w:val="007762E6"/>
    <w:rsid w:val="007763D2"/>
    <w:rsid w:val="007764BC"/>
    <w:rsid w:val="0078022C"/>
    <w:rsid w:val="0078710B"/>
    <w:rsid w:val="00791EF3"/>
    <w:rsid w:val="007925F1"/>
    <w:rsid w:val="00794FFD"/>
    <w:rsid w:val="00795E87"/>
    <w:rsid w:val="007972E9"/>
    <w:rsid w:val="007A51DF"/>
    <w:rsid w:val="007A58FB"/>
    <w:rsid w:val="007B2A99"/>
    <w:rsid w:val="007B319A"/>
    <w:rsid w:val="007B630B"/>
    <w:rsid w:val="007B73EF"/>
    <w:rsid w:val="007B76A2"/>
    <w:rsid w:val="007B7C45"/>
    <w:rsid w:val="007C735E"/>
    <w:rsid w:val="007C7426"/>
    <w:rsid w:val="007D00D2"/>
    <w:rsid w:val="007D2323"/>
    <w:rsid w:val="007D39D4"/>
    <w:rsid w:val="007D3B36"/>
    <w:rsid w:val="007D48F9"/>
    <w:rsid w:val="007D599B"/>
    <w:rsid w:val="007D6E39"/>
    <w:rsid w:val="007D78E3"/>
    <w:rsid w:val="007E07C4"/>
    <w:rsid w:val="007E5760"/>
    <w:rsid w:val="007E60E7"/>
    <w:rsid w:val="007E6CC0"/>
    <w:rsid w:val="007F1557"/>
    <w:rsid w:val="007F16A4"/>
    <w:rsid w:val="007F25DF"/>
    <w:rsid w:val="007F3263"/>
    <w:rsid w:val="008020A5"/>
    <w:rsid w:val="00805946"/>
    <w:rsid w:val="00810F91"/>
    <w:rsid w:val="00812C9A"/>
    <w:rsid w:val="00812D0B"/>
    <w:rsid w:val="008162FE"/>
    <w:rsid w:val="00820642"/>
    <w:rsid w:val="0082156B"/>
    <w:rsid w:val="00823BAA"/>
    <w:rsid w:val="00827456"/>
    <w:rsid w:val="008320FF"/>
    <w:rsid w:val="008326C9"/>
    <w:rsid w:val="00832EA4"/>
    <w:rsid w:val="00842C56"/>
    <w:rsid w:val="00845178"/>
    <w:rsid w:val="00846C89"/>
    <w:rsid w:val="0085092A"/>
    <w:rsid w:val="00854471"/>
    <w:rsid w:val="00854CB6"/>
    <w:rsid w:val="00856648"/>
    <w:rsid w:val="008623C9"/>
    <w:rsid w:val="00865098"/>
    <w:rsid w:val="0086708F"/>
    <w:rsid w:val="0087384C"/>
    <w:rsid w:val="00877823"/>
    <w:rsid w:val="0088463F"/>
    <w:rsid w:val="0088568C"/>
    <w:rsid w:val="00890253"/>
    <w:rsid w:val="00890AB3"/>
    <w:rsid w:val="00892747"/>
    <w:rsid w:val="00894483"/>
    <w:rsid w:val="008A077B"/>
    <w:rsid w:val="008A302E"/>
    <w:rsid w:val="008A30D5"/>
    <w:rsid w:val="008A4BE4"/>
    <w:rsid w:val="008B07EA"/>
    <w:rsid w:val="008B0A55"/>
    <w:rsid w:val="008B4957"/>
    <w:rsid w:val="008B58DF"/>
    <w:rsid w:val="008B63D7"/>
    <w:rsid w:val="008B72F7"/>
    <w:rsid w:val="008C0206"/>
    <w:rsid w:val="008C0987"/>
    <w:rsid w:val="008C23A4"/>
    <w:rsid w:val="008C2F4C"/>
    <w:rsid w:val="008C318E"/>
    <w:rsid w:val="008C3539"/>
    <w:rsid w:val="008D07A5"/>
    <w:rsid w:val="008E047C"/>
    <w:rsid w:val="008E1F2E"/>
    <w:rsid w:val="008E22E5"/>
    <w:rsid w:val="008E434E"/>
    <w:rsid w:val="008E5349"/>
    <w:rsid w:val="008E67BD"/>
    <w:rsid w:val="008E6835"/>
    <w:rsid w:val="008E7A74"/>
    <w:rsid w:val="008F12E8"/>
    <w:rsid w:val="008F2498"/>
    <w:rsid w:val="008F5023"/>
    <w:rsid w:val="00900845"/>
    <w:rsid w:val="00901388"/>
    <w:rsid w:val="00905E98"/>
    <w:rsid w:val="0090676C"/>
    <w:rsid w:val="00906F4B"/>
    <w:rsid w:val="00911B5F"/>
    <w:rsid w:val="00912A22"/>
    <w:rsid w:val="00917218"/>
    <w:rsid w:val="009176D5"/>
    <w:rsid w:val="00923BD4"/>
    <w:rsid w:val="0092746F"/>
    <w:rsid w:val="00930799"/>
    <w:rsid w:val="00932C2C"/>
    <w:rsid w:val="009372CD"/>
    <w:rsid w:val="0093774A"/>
    <w:rsid w:val="00943146"/>
    <w:rsid w:val="009457C5"/>
    <w:rsid w:val="00945C15"/>
    <w:rsid w:val="009464DA"/>
    <w:rsid w:val="00951771"/>
    <w:rsid w:val="00962FE3"/>
    <w:rsid w:val="009651AE"/>
    <w:rsid w:val="00967873"/>
    <w:rsid w:val="00973117"/>
    <w:rsid w:val="00973551"/>
    <w:rsid w:val="00975689"/>
    <w:rsid w:val="00975D2B"/>
    <w:rsid w:val="00977738"/>
    <w:rsid w:val="00984641"/>
    <w:rsid w:val="009860A8"/>
    <w:rsid w:val="009922E9"/>
    <w:rsid w:val="00992B98"/>
    <w:rsid w:val="009A2964"/>
    <w:rsid w:val="009A443D"/>
    <w:rsid w:val="009B36ED"/>
    <w:rsid w:val="009B755F"/>
    <w:rsid w:val="009C01C0"/>
    <w:rsid w:val="009C778B"/>
    <w:rsid w:val="009C7CB6"/>
    <w:rsid w:val="009D0B48"/>
    <w:rsid w:val="009D1E23"/>
    <w:rsid w:val="009D2B51"/>
    <w:rsid w:val="009D41A2"/>
    <w:rsid w:val="009E13F3"/>
    <w:rsid w:val="009E6BDE"/>
    <w:rsid w:val="009F18C2"/>
    <w:rsid w:val="009F3143"/>
    <w:rsid w:val="009F5AE6"/>
    <w:rsid w:val="009F7969"/>
    <w:rsid w:val="00A0222A"/>
    <w:rsid w:val="00A051F6"/>
    <w:rsid w:val="00A0772E"/>
    <w:rsid w:val="00A07896"/>
    <w:rsid w:val="00A1271E"/>
    <w:rsid w:val="00A14DFB"/>
    <w:rsid w:val="00A15498"/>
    <w:rsid w:val="00A15A8D"/>
    <w:rsid w:val="00A160C8"/>
    <w:rsid w:val="00A16C70"/>
    <w:rsid w:val="00A204A0"/>
    <w:rsid w:val="00A20F65"/>
    <w:rsid w:val="00A24117"/>
    <w:rsid w:val="00A257C0"/>
    <w:rsid w:val="00A2651F"/>
    <w:rsid w:val="00A26638"/>
    <w:rsid w:val="00A27C68"/>
    <w:rsid w:val="00A27F24"/>
    <w:rsid w:val="00A313F8"/>
    <w:rsid w:val="00A323BE"/>
    <w:rsid w:val="00A33F5E"/>
    <w:rsid w:val="00A355FE"/>
    <w:rsid w:val="00A35DB8"/>
    <w:rsid w:val="00A4088C"/>
    <w:rsid w:val="00A41EA8"/>
    <w:rsid w:val="00A45261"/>
    <w:rsid w:val="00A46742"/>
    <w:rsid w:val="00A47126"/>
    <w:rsid w:val="00A47363"/>
    <w:rsid w:val="00A511A8"/>
    <w:rsid w:val="00A51307"/>
    <w:rsid w:val="00A57976"/>
    <w:rsid w:val="00A610BF"/>
    <w:rsid w:val="00A61A1B"/>
    <w:rsid w:val="00A64CC5"/>
    <w:rsid w:val="00A664C6"/>
    <w:rsid w:val="00A6674C"/>
    <w:rsid w:val="00A676D3"/>
    <w:rsid w:val="00A72C7C"/>
    <w:rsid w:val="00A80AF1"/>
    <w:rsid w:val="00A821E9"/>
    <w:rsid w:val="00A86867"/>
    <w:rsid w:val="00A87AF9"/>
    <w:rsid w:val="00A90B4C"/>
    <w:rsid w:val="00A924B5"/>
    <w:rsid w:val="00A93CAD"/>
    <w:rsid w:val="00A96B86"/>
    <w:rsid w:val="00AA436A"/>
    <w:rsid w:val="00AA606B"/>
    <w:rsid w:val="00AB138E"/>
    <w:rsid w:val="00AB26FF"/>
    <w:rsid w:val="00AB30FF"/>
    <w:rsid w:val="00AB3AF6"/>
    <w:rsid w:val="00AB5A75"/>
    <w:rsid w:val="00AC2D2B"/>
    <w:rsid w:val="00AC48C6"/>
    <w:rsid w:val="00AD0C5F"/>
    <w:rsid w:val="00AD1A66"/>
    <w:rsid w:val="00AD73F0"/>
    <w:rsid w:val="00AE267F"/>
    <w:rsid w:val="00AF0FAA"/>
    <w:rsid w:val="00AF360E"/>
    <w:rsid w:val="00AF50AB"/>
    <w:rsid w:val="00AF747F"/>
    <w:rsid w:val="00B01E9B"/>
    <w:rsid w:val="00B0257D"/>
    <w:rsid w:val="00B03D6F"/>
    <w:rsid w:val="00B06182"/>
    <w:rsid w:val="00B06D6E"/>
    <w:rsid w:val="00B2103D"/>
    <w:rsid w:val="00B23E20"/>
    <w:rsid w:val="00B33283"/>
    <w:rsid w:val="00B3393F"/>
    <w:rsid w:val="00B41A9B"/>
    <w:rsid w:val="00B41BFE"/>
    <w:rsid w:val="00B428FB"/>
    <w:rsid w:val="00B433DF"/>
    <w:rsid w:val="00B43D7E"/>
    <w:rsid w:val="00B46488"/>
    <w:rsid w:val="00B50A20"/>
    <w:rsid w:val="00B51C5C"/>
    <w:rsid w:val="00B52A7D"/>
    <w:rsid w:val="00B61B05"/>
    <w:rsid w:val="00B61BE1"/>
    <w:rsid w:val="00B65F9A"/>
    <w:rsid w:val="00B66BC8"/>
    <w:rsid w:val="00B73A80"/>
    <w:rsid w:val="00B74A1F"/>
    <w:rsid w:val="00B753E0"/>
    <w:rsid w:val="00B77999"/>
    <w:rsid w:val="00B80AEB"/>
    <w:rsid w:val="00B80EDA"/>
    <w:rsid w:val="00B904F7"/>
    <w:rsid w:val="00B94FC3"/>
    <w:rsid w:val="00BA4525"/>
    <w:rsid w:val="00BA50A5"/>
    <w:rsid w:val="00BA588B"/>
    <w:rsid w:val="00BA7673"/>
    <w:rsid w:val="00BB4989"/>
    <w:rsid w:val="00BB7C95"/>
    <w:rsid w:val="00BD07CD"/>
    <w:rsid w:val="00BD085F"/>
    <w:rsid w:val="00BD288C"/>
    <w:rsid w:val="00BD44D3"/>
    <w:rsid w:val="00BD4633"/>
    <w:rsid w:val="00BD6CA4"/>
    <w:rsid w:val="00BE4192"/>
    <w:rsid w:val="00BE4B84"/>
    <w:rsid w:val="00BF36EA"/>
    <w:rsid w:val="00BF78D8"/>
    <w:rsid w:val="00C001CF"/>
    <w:rsid w:val="00C01875"/>
    <w:rsid w:val="00C0492E"/>
    <w:rsid w:val="00C06F8F"/>
    <w:rsid w:val="00C070C0"/>
    <w:rsid w:val="00C12A32"/>
    <w:rsid w:val="00C14F93"/>
    <w:rsid w:val="00C15088"/>
    <w:rsid w:val="00C177D2"/>
    <w:rsid w:val="00C23406"/>
    <w:rsid w:val="00C23AE5"/>
    <w:rsid w:val="00C31F7D"/>
    <w:rsid w:val="00C34113"/>
    <w:rsid w:val="00C363CE"/>
    <w:rsid w:val="00C417D3"/>
    <w:rsid w:val="00C44A6C"/>
    <w:rsid w:val="00C47539"/>
    <w:rsid w:val="00C4757A"/>
    <w:rsid w:val="00C51D6A"/>
    <w:rsid w:val="00C56148"/>
    <w:rsid w:val="00C61FE9"/>
    <w:rsid w:val="00C6307B"/>
    <w:rsid w:val="00C65AF6"/>
    <w:rsid w:val="00C66964"/>
    <w:rsid w:val="00C72227"/>
    <w:rsid w:val="00C72B43"/>
    <w:rsid w:val="00C7590D"/>
    <w:rsid w:val="00C8327C"/>
    <w:rsid w:val="00C838DD"/>
    <w:rsid w:val="00C84589"/>
    <w:rsid w:val="00C9006A"/>
    <w:rsid w:val="00C907C1"/>
    <w:rsid w:val="00C97D50"/>
    <w:rsid w:val="00CA3231"/>
    <w:rsid w:val="00CA78E4"/>
    <w:rsid w:val="00CB07EC"/>
    <w:rsid w:val="00CB3A83"/>
    <w:rsid w:val="00CB54F5"/>
    <w:rsid w:val="00CB5647"/>
    <w:rsid w:val="00CC39F3"/>
    <w:rsid w:val="00CC4DBF"/>
    <w:rsid w:val="00CC6068"/>
    <w:rsid w:val="00CC6642"/>
    <w:rsid w:val="00CC6D90"/>
    <w:rsid w:val="00CC7768"/>
    <w:rsid w:val="00CC7E39"/>
    <w:rsid w:val="00CC7EC7"/>
    <w:rsid w:val="00CD7FD4"/>
    <w:rsid w:val="00CE0605"/>
    <w:rsid w:val="00CE4577"/>
    <w:rsid w:val="00CF075F"/>
    <w:rsid w:val="00CF459E"/>
    <w:rsid w:val="00CF45BD"/>
    <w:rsid w:val="00CF775D"/>
    <w:rsid w:val="00D0105B"/>
    <w:rsid w:val="00D03209"/>
    <w:rsid w:val="00D048F7"/>
    <w:rsid w:val="00D073EA"/>
    <w:rsid w:val="00D107B1"/>
    <w:rsid w:val="00D112AD"/>
    <w:rsid w:val="00D11909"/>
    <w:rsid w:val="00D144E9"/>
    <w:rsid w:val="00D14DD5"/>
    <w:rsid w:val="00D2019D"/>
    <w:rsid w:val="00D21933"/>
    <w:rsid w:val="00D2592C"/>
    <w:rsid w:val="00D2663B"/>
    <w:rsid w:val="00D27564"/>
    <w:rsid w:val="00D31FA5"/>
    <w:rsid w:val="00D323C9"/>
    <w:rsid w:val="00D374B9"/>
    <w:rsid w:val="00D4528C"/>
    <w:rsid w:val="00D46A87"/>
    <w:rsid w:val="00D46FE7"/>
    <w:rsid w:val="00D47AC8"/>
    <w:rsid w:val="00D52878"/>
    <w:rsid w:val="00D54873"/>
    <w:rsid w:val="00D56D5B"/>
    <w:rsid w:val="00D62F4D"/>
    <w:rsid w:val="00D63953"/>
    <w:rsid w:val="00D650F0"/>
    <w:rsid w:val="00D721A4"/>
    <w:rsid w:val="00D7351B"/>
    <w:rsid w:val="00D80FA9"/>
    <w:rsid w:val="00D816A7"/>
    <w:rsid w:val="00D82447"/>
    <w:rsid w:val="00D8607E"/>
    <w:rsid w:val="00D90968"/>
    <w:rsid w:val="00D914F3"/>
    <w:rsid w:val="00D92749"/>
    <w:rsid w:val="00D9464C"/>
    <w:rsid w:val="00D95BCF"/>
    <w:rsid w:val="00D97477"/>
    <w:rsid w:val="00D97508"/>
    <w:rsid w:val="00DA0C1B"/>
    <w:rsid w:val="00DA238E"/>
    <w:rsid w:val="00DA2924"/>
    <w:rsid w:val="00DB0DBF"/>
    <w:rsid w:val="00DB4143"/>
    <w:rsid w:val="00DB7C76"/>
    <w:rsid w:val="00DC0D67"/>
    <w:rsid w:val="00DC16C1"/>
    <w:rsid w:val="00DC1CE8"/>
    <w:rsid w:val="00DC33AE"/>
    <w:rsid w:val="00DC3D7C"/>
    <w:rsid w:val="00DC5A24"/>
    <w:rsid w:val="00DC6725"/>
    <w:rsid w:val="00DC7557"/>
    <w:rsid w:val="00DD4F72"/>
    <w:rsid w:val="00DE1126"/>
    <w:rsid w:val="00DE13BF"/>
    <w:rsid w:val="00DF1D28"/>
    <w:rsid w:val="00E04130"/>
    <w:rsid w:val="00E10628"/>
    <w:rsid w:val="00E11B12"/>
    <w:rsid w:val="00E128C7"/>
    <w:rsid w:val="00E14619"/>
    <w:rsid w:val="00E25931"/>
    <w:rsid w:val="00E3408F"/>
    <w:rsid w:val="00E36B63"/>
    <w:rsid w:val="00E412CE"/>
    <w:rsid w:val="00E4206A"/>
    <w:rsid w:val="00E43A94"/>
    <w:rsid w:val="00E5009A"/>
    <w:rsid w:val="00E5083F"/>
    <w:rsid w:val="00E52A3A"/>
    <w:rsid w:val="00E52DF9"/>
    <w:rsid w:val="00E5435C"/>
    <w:rsid w:val="00E543F0"/>
    <w:rsid w:val="00E5482F"/>
    <w:rsid w:val="00E54B1A"/>
    <w:rsid w:val="00E62B69"/>
    <w:rsid w:val="00E63085"/>
    <w:rsid w:val="00E630CF"/>
    <w:rsid w:val="00E67F1B"/>
    <w:rsid w:val="00E702D8"/>
    <w:rsid w:val="00E71142"/>
    <w:rsid w:val="00E7744A"/>
    <w:rsid w:val="00E8347F"/>
    <w:rsid w:val="00E83696"/>
    <w:rsid w:val="00E869D0"/>
    <w:rsid w:val="00E87103"/>
    <w:rsid w:val="00E91505"/>
    <w:rsid w:val="00E941D9"/>
    <w:rsid w:val="00E9548A"/>
    <w:rsid w:val="00E96222"/>
    <w:rsid w:val="00EA4911"/>
    <w:rsid w:val="00EB11B6"/>
    <w:rsid w:val="00EB2618"/>
    <w:rsid w:val="00EB3519"/>
    <w:rsid w:val="00EB4725"/>
    <w:rsid w:val="00EB4F42"/>
    <w:rsid w:val="00EB510F"/>
    <w:rsid w:val="00EC29ED"/>
    <w:rsid w:val="00EC4C50"/>
    <w:rsid w:val="00EC5828"/>
    <w:rsid w:val="00EC65B4"/>
    <w:rsid w:val="00ED5609"/>
    <w:rsid w:val="00ED6BF8"/>
    <w:rsid w:val="00ED6E5F"/>
    <w:rsid w:val="00EE2B99"/>
    <w:rsid w:val="00EE4324"/>
    <w:rsid w:val="00EE51C7"/>
    <w:rsid w:val="00EE5247"/>
    <w:rsid w:val="00EE7244"/>
    <w:rsid w:val="00EE7E21"/>
    <w:rsid w:val="00EF19C1"/>
    <w:rsid w:val="00EF2AEC"/>
    <w:rsid w:val="00F005E1"/>
    <w:rsid w:val="00F017E1"/>
    <w:rsid w:val="00F01C5A"/>
    <w:rsid w:val="00F0278B"/>
    <w:rsid w:val="00F0590E"/>
    <w:rsid w:val="00F0629A"/>
    <w:rsid w:val="00F1077F"/>
    <w:rsid w:val="00F15053"/>
    <w:rsid w:val="00F2343B"/>
    <w:rsid w:val="00F240AF"/>
    <w:rsid w:val="00F376EB"/>
    <w:rsid w:val="00F43B31"/>
    <w:rsid w:val="00F44239"/>
    <w:rsid w:val="00F45E5A"/>
    <w:rsid w:val="00F515FD"/>
    <w:rsid w:val="00F56A21"/>
    <w:rsid w:val="00F61A27"/>
    <w:rsid w:val="00F630BA"/>
    <w:rsid w:val="00F67A4A"/>
    <w:rsid w:val="00F72938"/>
    <w:rsid w:val="00F73459"/>
    <w:rsid w:val="00F73E9E"/>
    <w:rsid w:val="00F74012"/>
    <w:rsid w:val="00F7405B"/>
    <w:rsid w:val="00F832EB"/>
    <w:rsid w:val="00F853A5"/>
    <w:rsid w:val="00F86832"/>
    <w:rsid w:val="00F9098E"/>
    <w:rsid w:val="00F916DC"/>
    <w:rsid w:val="00F95DC3"/>
    <w:rsid w:val="00FA05CD"/>
    <w:rsid w:val="00FA209F"/>
    <w:rsid w:val="00FA2339"/>
    <w:rsid w:val="00FA2D9F"/>
    <w:rsid w:val="00FA38A7"/>
    <w:rsid w:val="00FA58DF"/>
    <w:rsid w:val="00FA6291"/>
    <w:rsid w:val="00FB202E"/>
    <w:rsid w:val="00FB7A23"/>
    <w:rsid w:val="00FC5B22"/>
    <w:rsid w:val="00FC7929"/>
    <w:rsid w:val="00FC7F17"/>
    <w:rsid w:val="00FD164B"/>
    <w:rsid w:val="00FD5247"/>
    <w:rsid w:val="00FD540F"/>
    <w:rsid w:val="00FD586B"/>
    <w:rsid w:val="00FD6A01"/>
    <w:rsid w:val="00FE0E84"/>
    <w:rsid w:val="00FE6FC8"/>
    <w:rsid w:val="00FE79B5"/>
    <w:rsid w:val="00FF0BB8"/>
    <w:rsid w:val="00FF2BCF"/>
    <w:rsid w:val="00FF7568"/>
    <w:rsid w:val="00FF7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0B7E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0257D"/>
    <w:pPr>
      <w:keepNext/>
      <w:suppressAutoHyphens/>
      <w:jc w:val="both"/>
      <w:outlineLvl w:val="1"/>
    </w:pPr>
    <w:rPr>
      <w:rFonts w:ascii="Calibri" w:hAnsi="Calibri" w:cs="Calibri"/>
      <w:kern w:val="1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9E6BD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004FFC"/>
    <w:pPr>
      <w:keepNext/>
      <w:spacing w:before="240" w:after="60"/>
      <w:jc w:val="both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 Знак Знак"/>
    <w:basedOn w:val="a"/>
    <w:rsid w:val="002B6FCD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2B6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6FCD"/>
    <w:pPr>
      <w:ind w:left="720"/>
      <w:contextualSpacing/>
    </w:pPr>
  </w:style>
  <w:style w:type="character" w:customStyle="1" w:styleId="115pt">
    <w:name w:val="Основной текст + 11;5 pt"/>
    <w:rsid w:val="003737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FontStyle36">
    <w:name w:val="Font Style36"/>
    <w:rsid w:val="008D07A5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rsid w:val="008D07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CYR" w:hAnsi="Arial CYR" w:cs="Arial CYR"/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8D07A5"/>
    <w:rPr>
      <w:rFonts w:ascii="Arial CYR" w:eastAsia="Times New Roman" w:hAnsi="Arial CYR" w:cs="Arial CYR"/>
      <w:sz w:val="24"/>
      <w:szCs w:val="24"/>
      <w:lang w:val="ru-RU" w:eastAsia="ru-RU"/>
    </w:rPr>
  </w:style>
  <w:style w:type="paragraph" w:customStyle="1" w:styleId="a7">
    <w:name w:val="Содержимое таблицы"/>
    <w:basedOn w:val="a"/>
    <w:rsid w:val="008D07A5"/>
    <w:pPr>
      <w:widowControl w:val="0"/>
      <w:suppressLineNumbers/>
      <w:suppressAutoHyphens/>
    </w:pPr>
    <w:rPr>
      <w:rFonts w:ascii="Liberation Serif" w:eastAsia="WenQuanYi Micro Hei" w:hAnsi="Liberation Serif" w:cs="FreeSans"/>
      <w:kern w:val="1"/>
      <w:lang w:eastAsia="zh-CN" w:bidi="hi-IN"/>
    </w:rPr>
  </w:style>
  <w:style w:type="character" w:customStyle="1" w:styleId="apple-converted-space">
    <w:name w:val="apple-converted-space"/>
    <w:basedOn w:val="a0"/>
    <w:rsid w:val="008D07A5"/>
  </w:style>
  <w:style w:type="character" w:styleId="a8">
    <w:name w:val="Hyperlink"/>
    <w:uiPriority w:val="99"/>
    <w:rsid w:val="008D07A5"/>
    <w:rPr>
      <w:color w:val="000080"/>
      <w:u w:val="single"/>
    </w:rPr>
  </w:style>
  <w:style w:type="paragraph" w:customStyle="1" w:styleId="wfxRecipient">
    <w:name w:val="wfxRecipient"/>
    <w:basedOn w:val="a"/>
    <w:uiPriority w:val="99"/>
    <w:rsid w:val="00416C19"/>
    <w:pPr>
      <w:autoSpaceDE w:val="0"/>
      <w:autoSpaceDN w:val="0"/>
      <w:spacing w:line="288" w:lineRule="auto"/>
      <w:jc w:val="both"/>
    </w:pPr>
    <w:rPr>
      <w:sz w:val="26"/>
      <w:szCs w:val="26"/>
      <w:lang w:eastAsia="ru-RU"/>
    </w:rPr>
  </w:style>
  <w:style w:type="paragraph" w:customStyle="1" w:styleId="12">
    <w:name w:val="Звичайний1"/>
    <w:rsid w:val="00416C19"/>
    <w:pP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13">
    <w:name w:val="Абзац списка1"/>
    <w:basedOn w:val="a"/>
    <w:qFormat/>
    <w:rsid w:val="00416C19"/>
    <w:pPr>
      <w:ind w:left="720"/>
      <w:contextualSpacing/>
    </w:pPr>
    <w:rPr>
      <w:sz w:val="28"/>
      <w:szCs w:val="28"/>
      <w:lang w:eastAsia="ru-RU"/>
    </w:rPr>
  </w:style>
  <w:style w:type="character" w:customStyle="1" w:styleId="temain">
    <w:name w:val="te_main"/>
    <w:basedOn w:val="a0"/>
    <w:rsid w:val="00613E49"/>
  </w:style>
  <w:style w:type="paragraph" w:customStyle="1" w:styleId="31">
    <w:name w:val="Основной текст 31"/>
    <w:basedOn w:val="a"/>
    <w:rsid w:val="00D31FA5"/>
    <w:pPr>
      <w:widowControl w:val="0"/>
      <w:suppressAutoHyphens/>
      <w:jc w:val="both"/>
    </w:pPr>
    <w:rPr>
      <w:rFonts w:ascii="Liberation Serif" w:eastAsia="SimSun" w:hAnsi="Liberation Serif" w:cs="Mangal"/>
      <w:kern w:val="1"/>
      <w:szCs w:val="20"/>
      <w:lang w:eastAsia="zh-CN" w:bidi="hi-IN"/>
    </w:rPr>
  </w:style>
  <w:style w:type="paragraph" w:customStyle="1" w:styleId="14">
    <w:name w:val="Основной текст1"/>
    <w:basedOn w:val="a"/>
    <w:rsid w:val="00D31FA5"/>
    <w:pPr>
      <w:widowControl w:val="0"/>
      <w:shd w:val="clear" w:color="auto" w:fill="FFFFFF"/>
      <w:suppressAutoHyphens/>
      <w:spacing w:line="322" w:lineRule="exact"/>
    </w:pPr>
    <w:rPr>
      <w:kern w:val="1"/>
      <w:sz w:val="25"/>
      <w:szCs w:val="25"/>
      <w:lang w:eastAsia="zh-CN" w:bidi="hi-IN"/>
    </w:rPr>
  </w:style>
  <w:style w:type="character" w:styleId="a9">
    <w:name w:val="Strong"/>
    <w:uiPriority w:val="22"/>
    <w:qFormat/>
    <w:rsid w:val="00D31FA5"/>
    <w:rPr>
      <w:b/>
      <w:bCs/>
    </w:rPr>
  </w:style>
  <w:style w:type="paragraph" w:customStyle="1" w:styleId="15">
    <w:name w:val="Абзац списку1"/>
    <w:basedOn w:val="a"/>
    <w:rsid w:val="00D31FA5"/>
    <w:pPr>
      <w:widowControl w:val="0"/>
      <w:suppressAutoHyphens/>
      <w:spacing w:after="200"/>
      <w:ind w:left="720"/>
      <w:contextualSpacing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aa">
    <w:name w:val="Вміст таблиці"/>
    <w:basedOn w:val="a"/>
    <w:rsid w:val="00D31FA5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9E6BDE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16">
    <w:name w:val="Знак Знак1 Знак"/>
    <w:basedOn w:val="a"/>
    <w:rsid w:val="00191135"/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Основной текст_"/>
    <w:rsid w:val="00191135"/>
    <w:rPr>
      <w:sz w:val="24"/>
      <w:szCs w:val="24"/>
      <w:lang w:val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1D44B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D44B6"/>
    <w:rPr>
      <w:rFonts w:ascii="Segoe UI" w:eastAsia="Times New Roman" w:hAnsi="Segoe UI" w:cs="Segoe UI"/>
      <w:sz w:val="18"/>
      <w:szCs w:val="18"/>
      <w:lang w:eastAsia="uk-UA"/>
    </w:rPr>
  </w:style>
  <w:style w:type="paragraph" w:styleId="ae">
    <w:name w:val="No Spacing"/>
    <w:uiPriority w:val="1"/>
    <w:qFormat/>
    <w:rsid w:val="001919F3"/>
    <w:pPr>
      <w:spacing w:after="0" w:line="240" w:lineRule="auto"/>
    </w:pPr>
    <w:rPr>
      <w:lang w:val="ru-RU"/>
    </w:rPr>
  </w:style>
  <w:style w:type="paragraph" w:customStyle="1" w:styleId="p10">
    <w:name w:val="p10"/>
    <w:basedOn w:val="a"/>
    <w:rsid w:val="001919F3"/>
    <w:pPr>
      <w:spacing w:before="100" w:beforeAutospacing="1" w:after="100" w:afterAutospacing="1"/>
    </w:pPr>
    <w:rPr>
      <w:lang w:val="ru-RU" w:eastAsia="ru-RU"/>
    </w:rPr>
  </w:style>
  <w:style w:type="character" w:customStyle="1" w:styleId="40">
    <w:name w:val="Заголовок 4 Знак"/>
    <w:basedOn w:val="a0"/>
    <w:link w:val="4"/>
    <w:rsid w:val="00004FFC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21">
    <w:name w:val="Body Text 2"/>
    <w:basedOn w:val="a"/>
    <w:link w:val="22"/>
    <w:rsid w:val="00BD6CA4"/>
    <w:pPr>
      <w:spacing w:after="120" w:line="480" w:lineRule="auto"/>
    </w:pPr>
    <w:rPr>
      <w:sz w:val="28"/>
      <w:lang w:val="ru-RU" w:eastAsia="ru-RU"/>
    </w:rPr>
  </w:style>
  <w:style w:type="character" w:customStyle="1" w:styleId="22">
    <w:name w:val="Основной текст 2 Знак"/>
    <w:basedOn w:val="a0"/>
    <w:link w:val="21"/>
    <w:rsid w:val="00BD6CA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210">
    <w:name w:val="Основной текст 21"/>
    <w:basedOn w:val="a"/>
    <w:rsid w:val="00080682"/>
    <w:pPr>
      <w:suppressAutoHyphens/>
      <w:spacing w:after="120" w:line="480" w:lineRule="auto"/>
    </w:pPr>
    <w:rPr>
      <w:lang w:val="ru-RU" w:eastAsia="ar-SA"/>
    </w:rPr>
  </w:style>
  <w:style w:type="paragraph" w:customStyle="1" w:styleId="211">
    <w:name w:val="Основной текст с отступом 21"/>
    <w:basedOn w:val="a"/>
    <w:rsid w:val="00080682"/>
    <w:pPr>
      <w:suppressAutoHyphens/>
      <w:spacing w:after="120" w:line="480" w:lineRule="auto"/>
      <w:ind w:left="283"/>
    </w:pPr>
    <w:rPr>
      <w:sz w:val="20"/>
      <w:szCs w:val="20"/>
      <w:lang w:val="ru-RU" w:eastAsia="zh-CN"/>
    </w:rPr>
  </w:style>
  <w:style w:type="paragraph" w:customStyle="1" w:styleId="110">
    <w:name w:val="Знак Знак1 Знак Знак Знак Знак Знак Знак1"/>
    <w:basedOn w:val="a"/>
    <w:rsid w:val="00582609"/>
    <w:rPr>
      <w:rFonts w:ascii="Verdana" w:hAnsi="Verdana" w:cs="Verdana"/>
      <w:sz w:val="20"/>
      <w:szCs w:val="20"/>
      <w:lang w:val="en-US" w:eastAsia="en-US"/>
    </w:rPr>
  </w:style>
  <w:style w:type="paragraph" w:customStyle="1" w:styleId="rvps6">
    <w:name w:val="rvps6"/>
    <w:basedOn w:val="a"/>
    <w:rsid w:val="0058260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82609"/>
  </w:style>
  <w:style w:type="paragraph" w:styleId="af">
    <w:name w:val="Normal (Web)"/>
    <w:basedOn w:val="a"/>
    <w:uiPriority w:val="99"/>
    <w:rsid w:val="0058260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CB3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B3A83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17">
    <w:name w:val="Знак Знак Знак Знак Знак Знак Знак Знак Знак Знак Знак Знак Знак1 Знак Знак Знак Знак Знак Знак"/>
    <w:basedOn w:val="a"/>
    <w:rsid w:val="00354789"/>
    <w:rPr>
      <w:rFonts w:ascii="Verdana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"/>
    <w:rsid w:val="00354789"/>
    <w:pPr>
      <w:widowControl w:val="0"/>
      <w:autoSpaceDE w:val="0"/>
      <w:autoSpaceDN w:val="0"/>
      <w:adjustRightInd w:val="0"/>
      <w:spacing w:line="288" w:lineRule="exact"/>
      <w:ind w:firstLine="710"/>
      <w:jc w:val="both"/>
    </w:pPr>
    <w:rPr>
      <w:rFonts w:ascii="Calibri" w:hAnsi="Calibri"/>
      <w:lang w:val="ru-RU" w:eastAsia="ru-RU"/>
    </w:rPr>
  </w:style>
  <w:style w:type="paragraph" w:customStyle="1" w:styleId="23">
    <w:name w:val="Абзац списку2"/>
    <w:basedOn w:val="a"/>
    <w:rsid w:val="00D63953"/>
    <w:pPr>
      <w:suppressAutoHyphens/>
      <w:ind w:left="720"/>
    </w:pPr>
    <w:rPr>
      <w:rFonts w:eastAsia="Calibri"/>
      <w:lang w:val="ru-RU" w:eastAsia="zh-CN"/>
    </w:rPr>
  </w:style>
  <w:style w:type="character" w:customStyle="1" w:styleId="20">
    <w:name w:val="Заголовок 2 Знак"/>
    <w:basedOn w:val="a0"/>
    <w:link w:val="2"/>
    <w:rsid w:val="00B0257D"/>
    <w:rPr>
      <w:rFonts w:ascii="Calibri" w:eastAsia="Times New Roman" w:hAnsi="Calibri" w:cs="Calibri"/>
      <w:kern w:val="1"/>
      <w:sz w:val="28"/>
      <w:szCs w:val="28"/>
      <w:lang w:eastAsia="ru-RU"/>
    </w:rPr>
  </w:style>
  <w:style w:type="paragraph" w:styleId="af0">
    <w:name w:val="Body Text"/>
    <w:basedOn w:val="a"/>
    <w:link w:val="af1"/>
    <w:rsid w:val="00B0257D"/>
    <w:pPr>
      <w:suppressAutoHyphens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af1">
    <w:name w:val="Основной текст Знак"/>
    <w:basedOn w:val="a0"/>
    <w:link w:val="af0"/>
    <w:rsid w:val="00B0257D"/>
    <w:rPr>
      <w:rFonts w:ascii="Calibri" w:eastAsia="Times New Roman" w:hAnsi="Calibri" w:cs="Calibri"/>
      <w:kern w:val="1"/>
      <w:sz w:val="28"/>
      <w:szCs w:val="28"/>
      <w:lang w:eastAsia="zh-CN"/>
    </w:rPr>
  </w:style>
  <w:style w:type="paragraph" w:styleId="af2">
    <w:name w:val="Body Text Indent"/>
    <w:basedOn w:val="a"/>
    <w:link w:val="af3"/>
    <w:rsid w:val="00B0257D"/>
    <w:pPr>
      <w:suppressAutoHyphens/>
      <w:ind w:firstLine="720"/>
      <w:jc w:val="both"/>
    </w:pPr>
    <w:rPr>
      <w:rFonts w:ascii="Calibri" w:hAnsi="Calibri" w:cs="Calibri"/>
      <w:b/>
      <w:bCs/>
      <w:kern w:val="1"/>
      <w:sz w:val="28"/>
      <w:szCs w:val="28"/>
      <w:lang w:eastAsia="zh-CN"/>
    </w:rPr>
  </w:style>
  <w:style w:type="character" w:customStyle="1" w:styleId="af3">
    <w:name w:val="Основной текст с отступом Знак"/>
    <w:basedOn w:val="a0"/>
    <w:link w:val="af2"/>
    <w:rsid w:val="00B0257D"/>
    <w:rPr>
      <w:rFonts w:ascii="Calibri" w:eastAsia="Times New Roman" w:hAnsi="Calibri" w:cs="Calibri"/>
      <w:b/>
      <w:bCs/>
      <w:kern w:val="1"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rsid w:val="00B0257D"/>
    <w:pPr>
      <w:suppressAutoHyphens/>
      <w:ind w:firstLine="540"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translation-chunk">
    <w:name w:val="translation-chunk"/>
    <w:basedOn w:val="a0"/>
    <w:rsid w:val="00DF1D28"/>
  </w:style>
  <w:style w:type="paragraph" w:customStyle="1" w:styleId="18">
    <w:name w:val="Без інтервалів1"/>
    <w:rsid w:val="00DF1D28"/>
    <w:pPr>
      <w:suppressAutoHyphens/>
      <w:spacing w:after="0" w:line="100" w:lineRule="atLeast"/>
    </w:pPr>
    <w:rPr>
      <w:rFonts w:ascii="Calibri" w:eastAsia="SimSun" w:hAnsi="Calibri" w:cs="font305"/>
      <w:lang w:val="ru-RU" w:eastAsia="ar-SA"/>
    </w:rPr>
  </w:style>
  <w:style w:type="paragraph" w:customStyle="1" w:styleId="19">
    <w:name w:val="Без интервала1"/>
    <w:qFormat/>
    <w:rsid w:val="00616C4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af4">
    <w:name w:val="Текст_укр (УКР)"/>
    <w:basedOn w:val="a"/>
    <w:uiPriority w:val="99"/>
    <w:rsid w:val="00513107"/>
    <w:pPr>
      <w:tabs>
        <w:tab w:val="left" w:pos="2475"/>
      </w:tabs>
      <w:autoSpaceDE w:val="0"/>
      <w:autoSpaceDN w:val="0"/>
      <w:adjustRightInd w:val="0"/>
      <w:spacing w:line="260" w:lineRule="atLeast"/>
      <w:jc w:val="both"/>
      <w:textAlignment w:val="center"/>
    </w:pPr>
    <w:rPr>
      <w:rFonts w:ascii="Pragmatica Book" w:eastAsia="Calibri" w:hAnsi="Pragmatica Book" w:cs="Pragmatica Book"/>
      <w:color w:val="000000"/>
      <w:sz w:val="18"/>
      <w:szCs w:val="18"/>
      <w:lang w:eastAsia="en-US"/>
    </w:rPr>
  </w:style>
  <w:style w:type="paragraph" w:customStyle="1" w:styleId="af5">
    <w:name w:val="Знак"/>
    <w:basedOn w:val="a"/>
    <w:rsid w:val="00B65F9A"/>
    <w:rPr>
      <w:rFonts w:ascii="Verdana" w:hAnsi="Verdana" w:cs="Verdana"/>
      <w:sz w:val="20"/>
      <w:szCs w:val="20"/>
      <w:lang w:val="en-US" w:eastAsia="en-US"/>
    </w:rPr>
  </w:style>
  <w:style w:type="paragraph" w:customStyle="1" w:styleId="1a">
    <w:name w:val="Без интервала1"/>
    <w:rsid w:val="00491A3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customStyle="1" w:styleId="rvps2">
    <w:name w:val="rvps2"/>
    <w:basedOn w:val="a"/>
    <w:rsid w:val="004D2DAC"/>
    <w:pPr>
      <w:spacing w:before="100" w:beforeAutospacing="1" w:after="100" w:afterAutospacing="1"/>
    </w:pPr>
  </w:style>
  <w:style w:type="character" w:customStyle="1" w:styleId="longtext1">
    <w:name w:val="long_text1"/>
    <w:rsid w:val="004D2DAC"/>
    <w:rPr>
      <w:sz w:val="19"/>
      <w:szCs w:val="19"/>
    </w:rPr>
  </w:style>
  <w:style w:type="paragraph" w:customStyle="1" w:styleId="1b">
    <w:name w:val="в довідник1"/>
    <w:basedOn w:val="ae"/>
    <w:qFormat/>
    <w:rsid w:val="004D2DAC"/>
    <w:rPr>
      <w:rFonts w:ascii="Calibri" w:eastAsia="Calibri" w:hAnsi="Calibri" w:cs="Times New Roman"/>
    </w:rPr>
  </w:style>
  <w:style w:type="paragraph" w:styleId="32">
    <w:name w:val="Body Text 3"/>
    <w:basedOn w:val="a"/>
    <w:link w:val="33"/>
    <w:rsid w:val="004D2DAC"/>
    <w:pPr>
      <w:jc w:val="both"/>
    </w:pPr>
    <w:rPr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4D2D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Title"/>
    <w:basedOn w:val="a"/>
    <w:link w:val="af7"/>
    <w:qFormat/>
    <w:rsid w:val="0022783F"/>
    <w:pPr>
      <w:jc w:val="center"/>
    </w:pPr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rsid w:val="0022783F"/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5yi-5yi">
    <w:name w:val="_5yi- _5yi_"/>
    <w:basedOn w:val="a0"/>
    <w:rsid w:val="00AF0FAA"/>
  </w:style>
  <w:style w:type="character" w:customStyle="1" w:styleId="read1">
    <w:name w:val="read1"/>
    <w:basedOn w:val="a0"/>
    <w:rsid w:val="00BA7673"/>
    <w:rPr>
      <w:sz w:val="21"/>
      <w:szCs w:val="21"/>
    </w:rPr>
  </w:style>
  <w:style w:type="paragraph" w:styleId="24">
    <w:name w:val="Body Text Indent 2"/>
    <w:basedOn w:val="a"/>
    <w:link w:val="25"/>
    <w:rsid w:val="00BA7673"/>
    <w:pPr>
      <w:spacing w:after="120" w:line="480" w:lineRule="auto"/>
      <w:ind w:left="283"/>
      <w:jc w:val="both"/>
    </w:pPr>
    <w:rPr>
      <w:sz w:val="26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A767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8">
    <w:name w:val="Підпис до зображення_"/>
    <w:link w:val="af9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af9">
    <w:name w:val="Підпис до зображення"/>
    <w:basedOn w:val="a"/>
    <w:link w:val="af8"/>
    <w:rsid w:val="00890AB3"/>
    <w:pPr>
      <w:widowControl w:val="0"/>
      <w:shd w:val="clear" w:color="auto" w:fill="FFFFFF"/>
      <w:spacing w:line="326" w:lineRule="exac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character" w:customStyle="1" w:styleId="26">
    <w:name w:val="Основний текст (2)_"/>
    <w:link w:val="212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212">
    <w:name w:val="Основний текст (2)1"/>
    <w:basedOn w:val="a"/>
    <w:link w:val="26"/>
    <w:rsid w:val="00890AB3"/>
    <w:pPr>
      <w:widowControl w:val="0"/>
      <w:shd w:val="clear" w:color="auto" w:fill="FFFFFF"/>
      <w:spacing w:after="300" w:line="326" w:lineRule="exact"/>
      <w:jc w:val="righ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paragraph" w:customStyle="1" w:styleId="Standard">
    <w:name w:val="Standard"/>
    <w:rsid w:val="005B0D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customStyle="1" w:styleId="1c">
    <w:name w:val="Знак1"/>
    <w:basedOn w:val="a"/>
    <w:rsid w:val="00F43B31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Назва документа"/>
    <w:basedOn w:val="a"/>
    <w:next w:val="a"/>
    <w:rsid w:val="00535F9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7E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uk-UA"/>
    </w:rPr>
  </w:style>
  <w:style w:type="character" w:styleId="afb">
    <w:name w:val="page number"/>
    <w:basedOn w:val="a0"/>
    <w:rsid w:val="00767E02"/>
  </w:style>
  <w:style w:type="paragraph" w:styleId="afc">
    <w:name w:val="footer"/>
    <w:basedOn w:val="a"/>
    <w:link w:val="afd"/>
    <w:uiPriority w:val="99"/>
    <w:semiHidden/>
    <w:unhideWhenUsed/>
    <w:rsid w:val="002D7B95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semiHidden/>
    <w:rsid w:val="002D7B9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2">
    <w:name w:val="heading 2"/>
    <w:basedOn w:val="a"/>
    <w:next w:val="a"/>
    <w:link w:val="20"/>
    <w:qFormat/>
    <w:rsid w:val="00B0257D"/>
    <w:pPr>
      <w:keepNext/>
      <w:suppressAutoHyphens/>
      <w:jc w:val="both"/>
      <w:outlineLvl w:val="1"/>
    </w:pPr>
    <w:rPr>
      <w:rFonts w:ascii="Calibri" w:hAnsi="Calibri" w:cs="Calibri"/>
      <w:kern w:val="1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9E6BD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004FFC"/>
    <w:pPr>
      <w:keepNext/>
      <w:spacing w:before="240" w:after="60"/>
      <w:jc w:val="both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 Знак Знак"/>
    <w:basedOn w:val="a"/>
    <w:rsid w:val="002B6FCD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2B6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6FCD"/>
    <w:pPr>
      <w:ind w:left="720"/>
      <w:contextualSpacing/>
    </w:pPr>
  </w:style>
  <w:style w:type="character" w:customStyle="1" w:styleId="115pt">
    <w:name w:val="Основной текст + 11;5 pt"/>
    <w:rsid w:val="003737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FontStyle36">
    <w:name w:val="Font Style36"/>
    <w:rsid w:val="008D07A5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rsid w:val="008D07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CYR" w:hAnsi="Arial CYR" w:cs="Arial CYR"/>
      <w:lang w:val="ru-RU" w:eastAsia="ru-RU"/>
    </w:rPr>
  </w:style>
  <w:style w:type="character" w:customStyle="1" w:styleId="a6">
    <w:name w:val="Верхний колонтитул Знак"/>
    <w:basedOn w:val="a0"/>
    <w:link w:val="a5"/>
    <w:rsid w:val="008D07A5"/>
    <w:rPr>
      <w:rFonts w:ascii="Arial CYR" w:eastAsia="Times New Roman" w:hAnsi="Arial CYR" w:cs="Arial CYR"/>
      <w:sz w:val="24"/>
      <w:szCs w:val="24"/>
      <w:lang w:val="ru-RU" w:eastAsia="ru-RU"/>
    </w:rPr>
  </w:style>
  <w:style w:type="paragraph" w:customStyle="1" w:styleId="a7">
    <w:name w:val="Содержимое таблицы"/>
    <w:basedOn w:val="a"/>
    <w:rsid w:val="008D07A5"/>
    <w:pPr>
      <w:widowControl w:val="0"/>
      <w:suppressLineNumbers/>
      <w:suppressAutoHyphens/>
    </w:pPr>
    <w:rPr>
      <w:rFonts w:ascii="Liberation Serif" w:eastAsia="WenQuanYi Micro Hei" w:hAnsi="Liberation Serif" w:cs="FreeSans"/>
      <w:kern w:val="1"/>
      <w:lang w:eastAsia="zh-CN" w:bidi="hi-IN"/>
    </w:rPr>
  </w:style>
  <w:style w:type="character" w:customStyle="1" w:styleId="apple-converted-space">
    <w:name w:val="apple-converted-space"/>
    <w:basedOn w:val="a0"/>
    <w:rsid w:val="008D07A5"/>
  </w:style>
  <w:style w:type="character" w:styleId="a8">
    <w:name w:val="Hyperlink"/>
    <w:uiPriority w:val="99"/>
    <w:rsid w:val="008D07A5"/>
    <w:rPr>
      <w:color w:val="000080"/>
      <w:u w:val="single"/>
    </w:rPr>
  </w:style>
  <w:style w:type="paragraph" w:customStyle="1" w:styleId="wfxRecipient">
    <w:name w:val="wfxRecipient"/>
    <w:basedOn w:val="a"/>
    <w:uiPriority w:val="99"/>
    <w:rsid w:val="00416C19"/>
    <w:pPr>
      <w:autoSpaceDE w:val="0"/>
      <w:autoSpaceDN w:val="0"/>
      <w:spacing w:line="288" w:lineRule="auto"/>
      <w:jc w:val="both"/>
    </w:pPr>
    <w:rPr>
      <w:sz w:val="26"/>
      <w:szCs w:val="26"/>
      <w:lang w:eastAsia="ru-RU"/>
    </w:rPr>
  </w:style>
  <w:style w:type="paragraph" w:customStyle="1" w:styleId="10">
    <w:name w:val="Звичайний1"/>
    <w:rsid w:val="00416C19"/>
    <w:pP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11">
    <w:name w:val="Абзац списка1"/>
    <w:basedOn w:val="a"/>
    <w:qFormat/>
    <w:rsid w:val="00416C19"/>
    <w:pPr>
      <w:ind w:left="720"/>
      <w:contextualSpacing/>
    </w:pPr>
    <w:rPr>
      <w:sz w:val="28"/>
      <w:szCs w:val="28"/>
      <w:lang w:eastAsia="ru-RU"/>
    </w:rPr>
  </w:style>
  <w:style w:type="character" w:customStyle="1" w:styleId="temain">
    <w:name w:val="te_main"/>
    <w:basedOn w:val="a0"/>
    <w:rsid w:val="00613E49"/>
  </w:style>
  <w:style w:type="paragraph" w:customStyle="1" w:styleId="31">
    <w:name w:val="Основной текст 31"/>
    <w:basedOn w:val="a"/>
    <w:rsid w:val="00D31FA5"/>
    <w:pPr>
      <w:widowControl w:val="0"/>
      <w:suppressAutoHyphens/>
      <w:jc w:val="both"/>
    </w:pPr>
    <w:rPr>
      <w:rFonts w:ascii="Liberation Serif" w:eastAsia="SimSun" w:hAnsi="Liberation Serif" w:cs="Mangal"/>
      <w:kern w:val="1"/>
      <w:szCs w:val="20"/>
      <w:lang w:eastAsia="zh-CN" w:bidi="hi-IN"/>
    </w:rPr>
  </w:style>
  <w:style w:type="paragraph" w:customStyle="1" w:styleId="12">
    <w:name w:val="Основной текст1"/>
    <w:basedOn w:val="a"/>
    <w:rsid w:val="00D31FA5"/>
    <w:pPr>
      <w:widowControl w:val="0"/>
      <w:shd w:val="clear" w:color="auto" w:fill="FFFFFF"/>
      <w:suppressAutoHyphens/>
      <w:spacing w:line="322" w:lineRule="exact"/>
    </w:pPr>
    <w:rPr>
      <w:kern w:val="1"/>
      <w:sz w:val="25"/>
      <w:szCs w:val="25"/>
      <w:lang w:eastAsia="zh-CN" w:bidi="hi-IN"/>
    </w:rPr>
  </w:style>
  <w:style w:type="character" w:styleId="a9">
    <w:name w:val="Strong"/>
    <w:uiPriority w:val="22"/>
    <w:qFormat/>
    <w:rsid w:val="00D31FA5"/>
    <w:rPr>
      <w:b/>
      <w:bCs/>
    </w:rPr>
  </w:style>
  <w:style w:type="paragraph" w:customStyle="1" w:styleId="13">
    <w:name w:val="Абзац списку1"/>
    <w:basedOn w:val="a"/>
    <w:rsid w:val="00D31FA5"/>
    <w:pPr>
      <w:widowControl w:val="0"/>
      <w:suppressAutoHyphens/>
      <w:spacing w:after="200"/>
      <w:ind w:left="720"/>
      <w:contextualSpacing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aa">
    <w:name w:val="Вміст таблиці"/>
    <w:basedOn w:val="a"/>
    <w:rsid w:val="00D31FA5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9E6BDE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14">
    <w:name w:val="Знак Знак1 Знак"/>
    <w:basedOn w:val="a"/>
    <w:rsid w:val="00191135"/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Основной текст_"/>
    <w:rsid w:val="00191135"/>
    <w:rPr>
      <w:sz w:val="24"/>
      <w:szCs w:val="24"/>
      <w:lang w:val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1D44B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D44B6"/>
    <w:rPr>
      <w:rFonts w:ascii="Segoe UI" w:eastAsia="Times New Roman" w:hAnsi="Segoe UI" w:cs="Segoe UI"/>
      <w:sz w:val="18"/>
      <w:szCs w:val="18"/>
      <w:lang w:eastAsia="uk-UA"/>
    </w:rPr>
  </w:style>
  <w:style w:type="paragraph" w:styleId="ae">
    <w:name w:val="No Spacing"/>
    <w:uiPriority w:val="1"/>
    <w:qFormat/>
    <w:rsid w:val="001919F3"/>
    <w:pPr>
      <w:spacing w:after="0" w:line="240" w:lineRule="auto"/>
    </w:pPr>
    <w:rPr>
      <w:lang w:val="ru-RU"/>
    </w:rPr>
  </w:style>
  <w:style w:type="paragraph" w:customStyle="1" w:styleId="p10">
    <w:name w:val="p10"/>
    <w:basedOn w:val="a"/>
    <w:rsid w:val="001919F3"/>
    <w:pPr>
      <w:spacing w:before="100" w:beforeAutospacing="1" w:after="100" w:afterAutospacing="1"/>
    </w:pPr>
    <w:rPr>
      <w:lang w:val="ru-RU" w:eastAsia="ru-RU"/>
    </w:rPr>
  </w:style>
  <w:style w:type="character" w:customStyle="1" w:styleId="40">
    <w:name w:val="Заголовок 4 Знак"/>
    <w:basedOn w:val="a0"/>
    <w:link w:val="4"/>
    <w:rsid w:val="00004FFC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21">
    <w:name w:val="Body Text 2"/>
    <w:basedOn w:val="a"/>
    <w:link w:val="22"/>
    <w:rsid w:val="00BD6CA4"/>
    <w:pPr>
      <w:spacing w:after="120" w:line="480" w:lineRule="auto"/>
    </w:pPr>
    <w:rPr>
      <w:sz w:val="28"/>
      <w:lang w:val="ru-RU" w:eastAsia="ru-RU"/>
    </w:rPr>
  </w:style>
  <w:style w:type="character" w:customStyle="1" w:styleId="22">
    <w:name w:val="Основной текст 2 Знак"/>
    <w:basedOn w:val="a0"/>
    <w:link w:val="21"/>
    <w:rsid w:val="00BD6CA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210">
    <w:name w:val="Основной текст 21"/>
    <w:basedOn w:val="a"/>
    <w:rsid w:val="00080682"/>
    <w:pPr>
      <w:suppressAutoHyphens/>
      <w:spacing w:after="120" w:line="480" w:lineRule="auto"/>
    </w:pPr>
    <w:rPr>
      <w:lang w:val="ru-RU" w:eastAsia="ar-SA"/>
    </w:rPr>
  </w:style>
  <w:style w:type="paragraph" w:customStyle="1" w:styleId="211">
    <w:name w:val="Основной текст с отступом 21"/>
    <w:basedOn w:val="a"/>
    <w:rsid w:val="00080682"/>
    <w:pPr>
      <w:suppressAutoHyphens/>
      <w:spacing w:after="120" w:line="480" w:lineRule="auto"/>
      <w:ind w:left="283"/>
    </w:pPr>
    <w:rPr>
      <w:sz w:val="20"/>
      <w:szCs w:val="20"/>
      <w:lang w:val="ru-RU" w:eastAsia="zh-CN"/>
    </w:rPr>
  </w:style>
  <w:style w:type="paragraph" w:customStyle="1" w:styleId="110">
    <w:name w:val="Знак Знак1 Знак Знак Знак Знак Знак Знак1"/>
    <w:basedOn w:val="a"/>
    <w:rsid w:val="00582609"/>
    <w:rPr>
      <w:rFonts w:ascii="Verdana" w:hAnsi="Verdana" w:cs="Verdana"/>
      <w:sz w:val="20"/>
      <w:szCs w:val="20"/>
      <w:lang w:val="en-US" w:eastAsia="en-US"/>
    </w:rPr>
  </w:style>
  <w:style w:type="paragraph" w:customStyle="1" w:styleId="rvps6">
    <w:name w:val="rvps6"/>
    <w:basedOn w:val="a"/>
    <w:rsid w:val="0058260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82609"/>
  </w:style>
  <w:style w:type="paragraph" w:styleId="af">
    <w:name w:val="Normal (Web)"/>
    <w:basedOn w:val="a"/>
    <w:uiPriority w:val="99"/>
    <w:rsid w:val="0058260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CB3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B3A83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15">
    <w:name w:val="Знак Знак Знак Знак Знак Знак Знак Знак Знак Знак Знак Знак Знак1 Знак Знак Знак Знак Знак Знак"/>
    <w:basedOn w:val="a"/>
    <w:rsid w:val="00354789"/>
    <w:rPr>
      <w:rFonts w:ascii="Verdana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"/>
    <w:rsid w:val="00354789"/>
    <w:pPr>
      <w:widowControl w:val="0"/>
      <w:autoSpaceDE w:val="0"/>
      <w:autoSpaceDN w:val="0"/>
      <w:adjustRightInd w:val="0"/>
      <w:spacing w:line="288" w:lineRule="exact"/>
      <w:ind w:firstLine="710"/>
      <w:jc w:val="both"/>
    </w:pPr>
    <w:rPr>
      <w:rFonts w:ascii="Calibri" w:hAnsi="Calibri"/>
      <w:lang w:val="ru-RU" w:eastAsia="ru-RU"/>
    </w:rPr>
  </w:style>
  <w:style w:type="paragraph" w:customStyle="1" w:styleId="23">
    <w:name w:val="Абзац списку2"/>
    <w:basedOn w:val="a"/>
    <w:rsid w:val="00D63953"/>
    <w:pPr>
      <w:suppressAutoHyphens/>
      <w:ind w:left="720"/>
    </w:pPr>
    <w:rPr>
      <w:rFonts w:eastAsia="Calibri"/>
      <w:lang w:val="ru-RU" w:eastAsia="zh-CN"/>
    </w:rPr>
  </w:style>
  <w:style w:type="character" w:customStyle="1" w:styleId="20">
    <w:name w:val="Заголовок 2 Знак"/>
    <w:basedOn w:val="a0"/>
    <w:link w:val="2"/>
    <w:rsid w:val="00B0257D"/>
    <w:rPr>
      <w:rFonts w:ascii="Calibri" w:eastAsia="Times New Roman" w:hAnsi="Calibri" w:cs="Calibri"/>
      <w:kern w:val="1"/>
      <w:sz w:val="28"/>
      <w:szCs w:val="28"/>
      <w:lang w:eastAsia="ru-RU"/>
    </w:rPr>
  </w:style>
  <w:style w:type="paragraph" w:styleId="af0">
    <w:name w:val="Body Text"/>
    <w:basedOn w:val="a"/>
    <w:link w:val="af1"/>
    <w:rsid w:val="00B0257D"/>
    <w:pPr>
      <w:suppressAutoHyphens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af1">
    <w:name w:val="Основной текст Знак"/>
    <w:basedOn w:val="a0"/>
    <w:link w:val="af0"/>
    <w:rsid w:val="00B0257D"/>
    <w:rPr>
      <w:rFonts w:ascii="Calibri" w:eastAsia="Times New Roman" w:hAnsi="Calibri" w:cs="Calibri"/>
      <w:kern w:val="1"/>
      <w:sz w:val="28"/>
      <w:szCs w:val="28"/>
      <w:lang w:eastAsia="zh-CN"/>
    </w:rPr>
  </w:style>
  <w:style w:type="paragraph" w:styleId="af2">
    <w:name w:val="Body Text Indent"/>
    <w:basedOn w:val="a"/>
    <w:link w:val="af3"/>
    <w:rsid w:val="00B0257D"/>
    <w:pPr>
      <w:suppressAutoHyphens/>
      <w:ind w:firstLine="720"/>
      <w:jc w:val="both"/>
    </w:pPr>
    <w:rPr>
      <w:rFonts w:ascii="Calibri" w:hAnsi="Calibri" w:cs="Calibri"/>
      <w:b/>
      <w:bCs/>
      <w:kern w:val="1"/>
      <w:sz w:val="28"/>
      <w:szCs w:val="28"/>
      <w:lang w:eastAsia="zh-CN"/>
    </w:rPr>
  </w:style>
  <w:style w:type="character" w:customStyle="1" w:styleId="af3">
    <w:name w:val="Основной текст с отступом Знак"/>
    <w:basedOn w:val="a0"/>
    <w:link w:val="af2"/>
    <w:rsid w:val="00B0257D"/>
    <w:rPr>
      <w:rFonts w:ascii="Calibri" w:eastAsia="Times New Roman" w:hAnsi="Calibri" w:cs="Calibri"/>
      <w:b/>
      <w:bCs/>
      <w:kern w:val="1"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rsid w:val="00B0257D"/>
    <w:pPr>
      <w:suppressAutoHyphens/>
      <w:ind w:firstLine="540"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translation-chunk">
    <w:name w:val="translation-chunk"/>
    <w:basedOn w:val="a0"/>
    <w:rsid w:val="00DF1D28"/>
  </w:style>
  <w:style w:type="paragraph" w:customStyle="1" w:styleId="16">
    <w:name w:val="Без інтервалів1"/>
    <w:rsid w:val="00DF1D28"/>
    <w:pPr>
      <w:suppressAutoHyphens/>
      <w:spacing w:after="0" w:line="100" w:lineRule="atLeast"/>
    </w:pPr>
    <w:rPr>
      <w:rFonts w:ascii="Calibri" w:eastAsia="SimSun" w:hAnsi="Calibri" w:cs="font305"/>
      <w:lang w:val="ru-RU" w:eastAsia="ar-SA"/>
    </w:rPr>
  </w:style>
  <w:style w:type="paragraph" w:customStyle="1" w:styleId="17">
    <w:name w:val="Без интервала1"/>
    <w:qFormat/>
    <w:rsid w:val="00616C4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af4">
    <w:name w:val="Текст_укр (УКР)"/>
    <w:basedOn w:val="a"/>
    <w:uiPriority w:val="99"/>
    <w:rsid w:val="00513107"/>
    <w:pPr>
      <w:tabs>
        <w:tab w:val="left" w:pos="2475"/>
      </w:tabs>
      <w:autoSpaceDE w:val="0"/>
      <w:autoSpaceDN w:val="0"/>
      <w:adjustRightInd w:val="0"/>
      <w:spacing w:line="260" w:lineRule="atLeast"/>
      <w:jc w:val="both"/>
      <w:textAlignment w:val="center"/>
    </w:pPr>
    <w:rPr>
      <w:rFonts w:ascii="Pragmatica Book" w:eastAsia="Calibri" w:hAnsi="Pragmatica Book" w:cs="Pragmatica Book"/>
      <w:color w:val="000000"/>
      <w:sz w:val="18"/>
      <w:szCs w:val="18"/>
      <w:lang w:eastAsia="en-US"/>
    </w:rPr>
  </w:style>
  <w:style w:type="paragraph" w:customStyle="1" w:styleId="af5">
    <w:name w:val="Знак"/>
    <w:basedOn w:val="a"/>
    <w:rsid w:val="00B65F9A"/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Без интервала1"/>
    <w:rsid w:val="00491A3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customStyle="1" w:styleId="rvps2">
    <w:name w:val="rvps2"/>
    <w:basedOn w:val="a"/>
    <w:rsid w:val="004D2DAC"/>
    <w:pPr>
      <w:spacing w:before="100" w:beforeAutospacing="1" w:after="100" w:afterAutospacing="1"/>
    </w:pPr>
  </w:style>
  <w:style w:type="character" w:customStyle="1" w:styleId="longtext1">
    <w:name w:val="long_text1"/>
    <w:rsid w:val="004D2DAC"/>
    <w:rPr>
      <w:sz w:val="19"/>
      <w:szCs w:val="19"/>
    </w:rPr>
  </w:style>
  <w:style w:type="paragraph" w:customStyle="1" w:styleId="19">
    <w:name w:val="в довідник1"/>
    <w:basedOn w:val="ae"/>
    <w:qFormat/>
    <w:rsid w:val="004D2DAC"/>
    <w:rPr>
      <w:rFonts w:ascii="Calibri" w:eastAsia="Calibri" w:hAnsi="Calibri" w:cs="Times New Roman"/>
    </w:rPr>
  </w:style>
  <w:style w:type="paragraph" w:styleId="32">
    <w:name w:val="Body Text 3"/>
    <w:basedOn w:val="a"/>
    <w:link w:val="33"/>
    <w:rsid w:val="004D2DAC"/>
    <w:pPr>
      <w:jc w:val="both"/>
    </w:pPr>
    <w:rPr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4D2D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Title"/>
    <w:basedOn w:val="a"/>
    <w:link w:val="af7"/>
    <w:qFormat/>
    <w:rsid w:val="0022783F"/>
    <w:pPr>
      <w:jc w:val="center"/>
    </w:pPr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rsid w:val="0022783F"/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5yi-5yi">
    <w:name w:val="_5yi- _5yi_"/>
    <w:basedOn w:val="a0"/>
    <w:rsid w:val="00AF0FAA"/>
  </w:style>
  <w:style w:type="character" w:customStyle="1" w:styleId="read1">
    <w:name w:val="read1"/>
    <w:basedOn w:val="a0"/>
    <w:rsid w:val="00BA7673"/>
    <w:rPr>
      <w:sz w:val="21"/>
      <w:szCs w:val="21"/>
    </w:rPr>
  </w:style>
  <w:style w:type="paragraph" w:styleId="24">
    <w:name w:val="Body Text Indent 2"/>
    <w:basedOn w:val="a"/>
    <w:link w:val="25"/>
    <w:rsid w:val="00BA7673"/>
    <w:pPr>
      <w:spacing w:after="120" w:line="480" w:lineRule="auto"/>
      <w:ind w:left="283"/>
      <w:jc w:val="both"/>
    </w:pPr>
    <w:rPr>
      <w:sz w:val="26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A767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8">
    <w:name w:val="Підпис до зображення_"/>
    <w:link w:val="af9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af9">
    <w:name w:val="Підпис до зображення"/>
    <w:basedOn w:val="a"/>
    <w:link w:val="af8"/>
    <w:rsid w:val="00890AB3"/>
    <w:pPr>
      <w:widowControl w:val="0"/>
      <w:shd w:val="clear" w:color="auto" w:fill="FFFFFF"/>
      <w:spacing w:line="326" w:lineRule="exac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character" w:customStyle="1" w:styleId="26">
    <w:name w:val="Основний текст (2)_"/>
    <w:link w:val="212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212">
    <w:name w:val="Основний текст (2)1"/>
    <w:basedOn w:val="a"/>
    <w:link w:val="26"/>
    <w:rsid w:val="00890AB3"/>
    <w:pPr>
      <w:widowControl w:val="0"/>
      <w:shd w:val="clear" w:color="auto" w:fill="FFFFFF"/>
      <w:spacing w:after="300" w:line="326" w:lineRule="exact"/>
      <w:jc w:val="righ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paragraph" w:customStyle="1" w:styleId="Standard">
    <w:name w:val="Standard"/>
    <w:rsid w:val="005B0D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customStyle="1" w:styleId="1a">
    <w:name w:val="Знак1"/>
    <w:basedOn w:val="a"/>
    <w:rsid w:val="00F43B31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Назва документа"/>
    <w:basedOn w:val="a"/>
    <w:next w:val="a"/>
    <w:rsid w:val="00535F9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5FF40-399C-4ED4-A29B-D667AC62E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7</Pages>
  <Words>1488</Words>
  <Characters>8487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Плевако Григорій Владимирович</dc:creator>
  <cp:lastModifiedBy>Zagalnyi 1</cp:lastModifiedBy>
  <cp:revision>5</cp:revision>
  <cp:lastPrinted>2020-06-22T12:47:00Z</cp:lastPrinted>
  <dcterms:created xsi:type="dcterms:W3CDTF">2020-09-30T07:33:00Z</dcterms:created>
  <dcterms:modified xsi:type="dcterms:W3CDTF">2020-10-15T06:15:00Z</dcterms:modified>
</cp:coreProperties>
</file>