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E9E" w:rsidRPr="001D0151" w:rsidRDefault="000B7E9E" w:rsidP="000B7E9E">
      <w:pPr>
        <w:jc w:val="center"/>
        <w:rPr>
          <w:b/>
          <w:spacing w:val="30"/>
          <w:sz w:val="23"/>
        </w:rPr>
      </w:pPr>
      <w:r w:rsidRPr="001D0151">
        <w:rPr>
          <w:noProof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E9E" w:rsidRPr="001D0151" w:rsidRDefault="000B7E9E" w:rsidP="000B7E9E">
      <w:pPr>
        <w:pStyle w:val="1"/>
        <w:spacing w:before="120"/>
        <w:jc w:val="center"/>
        <w:rPr>
          <w:rFonts w:ascii="Times New Roman" w:hAnsi="Times New Roman"/>
          <w:caps/>
          <w:color w:val="auto"/>
          <w:sz w:val="24"/>
        </w:rPr>
      </w:pPr>
      <w:r w:rsidRPr="001D0151">
        <w:rPr>
          <w:rFonts w:ascii="Times New Roman" w:hAnsi="Times New Roman"/>
          <w:caps/>
          <w:color w:val="auto"/>
          <w:sz w:val="24"/>
        </w:rPr>
        <w:t>Україна</w:t>
      </w:r>
    </w:p>
    <w:p w:rsidR="000B7E9E" w:rsidRPr="001D0151" w:rsidRDefault="000B7E9E" w:rsidP="000B7E9E">
      <w:pPr>
        <w:pStyle w:val="1"/>
        <w:autoSpaceDE w:val="0"/>
        <w:autoSpaceDN w:val="0"/>
        <w:spacing w:before="180" w:after="300"/>
        <w:jc w:val="center"/>
        <w:rPr>
          <w:rFonts w:ascii="Times New Roman" w:hAnsi="Times New Roman"/>
          <w:color w:val="auto"/>
          <w:spacing w:val="20"/>
        </w:rPr>
      </w:pPr>
      <w:r w:rsidRPr="001D0151">
        <w:rPr>
          <w:rFonts w:ascii="Times New Roman" w:hAnsi="Times New Roman"/>
          <w:color w:val="auto"/>
          <w:spacing w:val="20"/>
        </w:rPr>
        <w:t>ГОРОДНЯНСЬКА РАЙОННА ДЕРЖАВНА АДМІНІСТРАЦІЯ</w:t>
      </w:r>
    </w:p>
    <w:p w:rsidR="000B7E9E" w:rsidRPr="001D0151" w:rsidRDefault="000B7E9E" w:rsidP="000B7E9E">
      <w:pPr>
        <w:jc w:val="center"/>
        <w:rPr>
          <w:b/>
          <w:caps/>
          <w:spacing w:val="200"/>
          <w:sz w:val="36"/>
        </w:rPr>
      </w:pPr>
      <w:r w:rsidRPr="001D0151">
        <w:rPr>
          <w:b/>
          <w:caps/>
          <w:spacing w:val="200"/>
          <w:sz w:val="36"/>
        </w:rPr>
        <w:t>НАКАЗ</w:t>
      </w:r>
    </w:p>
    <w:p w:rsidR="000B7E9E" w:rsidRPr="001D0151" w:rsidRDefault="000B7E9E" w:rsidP="000B7E9E">
      <w:pPr>
        <w:spacing w:before="120"/>
        <w:ind w:left="720" w:hanging="720"/>
        <w:jc w:val="center"/>
      </w:pPr>
    </w:p>
    <w:p w:rsidR="000B7E9E" w:rsidRPr="001D0151" w:rsidRDefault="00575170" w:rsidP="000B7E9E">
      <w:pPr>
        <w:tabs>
          <w:tab w:val="left" w:pos="2552"/>
          <w:tab w:val="left" w:pos="3119"/>
          <w:tab w:val="left" w:pos="4536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березня </w:t>
      </w:r>
      <w:r w:rsidR="000B7E9E" w:rsidRPr="001D0151">
        <w:rPr>
          <w:sz w:val="28"/>
          <w:szCs w:val="28"/>
        </w:rPr>
        <w:t>20</w:t>
      </w:r>
      <w:r w:rsidR="008320FF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="000B7E9E" w:rsidRPr="001D0151">
        <w:rPr>
          <w:sz w:val="28"/>
          <w:szCs w:val="28"/>
        </w:rPr>
        <w:t xml:space="preserve"> року                м. Городня                                 №</w:t>
      </w:r>
      <w:r w:rsidR="005F54A8">
        <w:rPr>
          <w:sz w:val="28"/>
          <w:szCs w:val="28"/>
        </w:rPr>
        <w:t xml:space="preserve"> </w:t>
      </w:r>
    </w:p>
    <w:p w:rsidR="000B7E9E" w:rsidRPr="001D0151" w:rsidRDefault="000B7E9E" w:rsidP="000B7E9E">
      <w:pPr>
        <w:rPr>
          <w:b/>
          <w:sz w:val="28"/>
          <w:szCs w:val="28"/>
        </w:rPr>
      </w:pPr>
    </w:p>
    <w:p w:rsidR="000B7E9E" w:rsidRPr="001D0151" w:rsidRDefault="000B7E9E" w:rsidP="000B7E9E">
      <w:pPr>
        <w:rPr>
          <w:b/>
          <w:i/>
          <w:sz w:val="28"/>
          <w:szCs w:val="28"/>
        </w:rPr>
      </w:pPr>
      <w:r w:rsidRPr="001D0151">
        <w:rPr>
          <w:b/>
          <w:i/>
          <w:sz w:val="28"/>
          <w:szCs w:val="28"/>
        </w:rPr>
        <w:t>Про затвердження плану роботи</w:t>
      </w:r>
    </w:p>
    <w:p w:rsidR="000B7E9E" w:rsidRPr="001D0151" w:rsidRDefault="000B7E9E" w:rsidP="000B7E9E">
      <w:pPr>
        <w:rPr>
          <w:b/>
          <w:i/>
          <w:sz w:val="28"/>
          <w:szCs w:val="28"/>
        </w:rPr>
      </w:pPr>
      <w:r w:rsidRPr="001D0151">
        <w:rPr>
          <w:b/>
          <w:i/>
          <w:sz w:val="28"/>
          <w:szCs w:val="28"/>
        </w:rPr>
        <w:t xml:space="preserve">апарату  райдержадміністрації </w:t>
      </w:r>
    </w:p>
    <w:p w:rsidR="000B7E9E" w:rsidRPr="001D0151" w:rsidRDefault="000B7E9E" w:rsidP="000B7E9E">
      <w:pPr>
        <w:rPr>
          <w:b/>
          <w:i/>
          <w:sz w:val="28"/>
          <w:szCs w:val="28"/>
        </w:rPr>
      </w:pPr>
      <w:r w:rsidRPr="001D0151">
        <w:rPr>
          <w:b/>
          <w:i/>
          <w:sz w:val="28"/>
          <w:szCs w:val="28"/>
        </w:rPr>
        <w:t xml:space="preserve">на </w:t>
      </w:r>
      <w:r w:rsidR="00575170">
        <w:rPr>
          <w:b/>
          <w:i/>
          <w:sz w:val="28"/>
          <w:szCs w:val="28"/>
        </w:rPr>
        <w:t>І</w:t>
      </w:r>
      <w:r w:rsidR="00E62B69" w:rsidRPr="001D0151">
        <w:rPr>
          <w:b/>
          <w:i/>
          <w:sz w:val="28"/>
          <w:szCs w:val="28"/>
        </w:rPr>
        <w:t>I квартал 201</w:t>
      </w:r>
      <w:r w:rsidR="008320FF">
        <w:rPr>
          <w:b/>
          <w:i/>
          <w:sz w:val="28"/>
          <w:szCs w:val="28"/>
        </w:rPr>
        <w:t>9</w:t>
      </w:r>
      <w:r w:rsidR="00E62B69" w:rsidRPr="001D0151">
        <w:rPr>
          <w:b/>
          <w:i/>
          <w:sz w:val="28"/>
          <w:szCs w:val="28"/>
        </w:rPr>
        <w:t xml:space="preserve"> року </w:t>
      </w:r>
    </w:p>
    <w:p w:rsidR="00E62B69" w:rsidRPr="001D0151" w:rsidRDefault="00E62B69" w:rsidP="000B7E9E">
      <w:pPr>
        <w:rPr>
          <w:b/>
          <w:i/>
          <w:sz w:val="28"/>
          <w:szCs w:val="28"/>
        </w:rPr>
      </w:pPr>
    </w:p>
    <w:p w:rsidR="00E62B69" w:rsidRPr="001D0151" w:rsidRDefault="00E62B69" w:rsidP="001D0151">
      <w:pPr>
        <w:spacing w:after="60"/>
        <w:ind w:firstLine="709"/>
        <w:jc w:val="both"/>
        <w:rPr>
          <w:b/>
          <w:sz w:val="28"/>
          <w:szCs w:val="28"/>
        </w:rPr>
      </w:pPr>
      <w:r w:rsidRPr="001D0151">
        <w:rPr>
          <w:sz w:val="28"/>
          <w:szCs w:val="28"/>
        </w:rPr>
        <w:t xml:space="preserve">Відповідно до Регламенту </w:t>
      </w:r>
      <w:proofErr w:type="spellStart"/>
      <w:r w:rsidRPr="001D0151">
        <w:rPr>
          <w:sz w:val="28"/>
          <w:szCs w:val="28"/>
        </w:rPr>
        <w:t>Городнянської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адміністрації, затвердженого розпорядженням голови районної державної адміністрації від 26</w:t>
      </w:r>
      <w:r w:rsidR="00733E3E">
        <w:rPr>
          <w:sz w:val="28"/>
          <w:szCs w:val="28"/>
        </w:rPr>
        <w:t xml:space="preserve"> червня 2018 року № 642 «Про Регламент </w:t>
      </w:r>
      <w:proofErr w:type="spellStart"/>
      <w:r w:rsidR="00733E3E">
        <w:rPr>
          <w:sz w:val="28"/>
          <w:szCs w:val="28"/>
        </w:rPr>
        <w:t>Город</w:t>
      </w:r>
      <w:r w:rsidRPr="001D0151">
        <w:rPr>
          <w:sz w:val="28"/>
          <w:szCs w:val="28"/>
        </w:rPr>
        <w:t>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адміністрації», Положення про апарат </w:t>
      </w:r>
      <w:proofErr w:type="spellStart"/>
      <w:r w:rsidRPr="001D0151">
        <w:rPr>
          <w:sz w:val="28"/>
          <w:szCs w:val="28"/>
        </w:rPr>
        <w:t>Городнянської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 від</w:t>
      </w:r>
      <w:r w:rsidR="00767E02" w:rsidRPr="001D0151">
        <w:rPr>
          <w:sz w:val="28"/>
          <w:szCs w:val="28"/>
        </w:rPr>
        <w:t xml:space="preserve"> 05</w:t>
      </w:r>
      <w:r w:rsidR="00733E3E">
        <w:rPr>
          <w:sz w:val="28"/>
          <w:szCs w:val="28"/>
        </w:rPr>
        <w:t> травня 2018 року №</w:t>
      </w:r>
      <w:r w:rsidR="00767E02" w:rsidRPr="001D0151">
        <w:rPr>
          <w:sz w:val="28"/>
          <w:szCs w:val="28"/>
        </w:rPr>
        <w:t xml:space="preserve">432 </w:t>
      </w:r>
      <w:r w:rsidR="00767E02" w:rsidRPr="001D0151">
        <w:rPr>
          <w:b/>
          <w:sz w:val="28"/>
          <w:szCs w:val="28"/>
        </w:rPr>
        <w:t>н</w:t>
      </w:r>
      <w:r w:rsidR="00733E3E">
        <w:rPr>
          <w:b/>
          <w:sz w:val="28"/>
          <w:szCs w:val="28"/>
        </w:rPr>
        <w:t xml:space="preserve"> </w:t>
      </w:r>
      <w:r w:rsidR="00767E02" w:rsidRPr="001D0151">
        <w:rPr>
          <w:b/>
          <w:sz w:val="28"/>
          <w:szCs w:val="28"/>
        </w:rPr>
        <w:t xml:space="preserve"> а</w:t>
      </w:r>
      <w:r w:rsidR="00733E3E">
        <w:rPr>
          <w:b/>
          <w:sz w:val="28"/>
          <w:szCs w:val="28"/>
        </w:rPr>
        <w:t xml:space="preserve"> </w:t>
      </w:r>
      <w:r w:rsidR="00767E02" w:rsidRPr="001D0151">
        <w:rPr>
          <w:b/>
          <w:sz w:val="28"/>
          <w:szCs w:val="28"/>
        </w:rPr>
        <w:t xml:space="preserve"> к</w:t>
      </w:r>
      <w:r w:rsidR="00733E3E">
        <w:rPr>
          <w:b/>
          <w:sz w:val="28"/>
          <w:szCs w:val="28"/>
        </w:rPr>
        <w:t xml:space="preserve"> </w:t>
      </w:r>
      <w:r w:rsidR="00767E02" w:rsidRPr="001D0151">
        <w:rPr>
          <w:b/>
          <w:sz w:val="28"/>
          <w:szCs w:val="28"/>
        </w:rPr>
        <w:t xml:space="preserve"> а</w:t>
      </w:r>
      <w:r w:rsidR="00733E3E">
        <w:rPr>
          <w:b/>
          <w:sz w:val="28"/>
          <w:szCs w:val="28"/>
        </w:rPr>
        <w:t xml:space="preserve"> </w:t>
      </w:r>
      <w:r w:rsidR="00767E02" w:rsidRPr="001D0151">
        <w:rPr>
          <w:b/>
          <w:sz w:val="28"/>
          <w:szCs w:val="28"/>
        </w:rPr>
        <w:t xml:space="preserve"> з</w:t>
      </w:r>
      <w:r w:rsidR="00733E3E">
        <w:rPr>
          <w:b/>
          <w:sz w:val="28"/>
          <w:szCs w:val="28"/>
        </w:rPr>
        <w:t xml:space="preserve"> </w:t>
      </w:r>
      <w:r w:rsidR="00767E02" w:rsidRPr="001D0151">
        <w:rPr>
          <w:b/>
          <w:sz w:val="28"/>
          <w:szCs w:val="28"/>
        </w:rPr>
        <w:t xml:space="preserve"> у</w:t>
      </w:r>
      <w:r w:rsidR="00733E3E">
        <w:rPr>
          <w:b/>
          <w:sz w:val="28"/>
          <w:szCs w:val="28"/>
        </w:rPr>
        <w:t xml:space="preserve"> </w:t>
      </w:r>
      <w:r w:rsidR="00767E02" w:rsidRPr="001D0151">
        <w:rPr>
          <w:b/>
          <w:sz w:val="28"/>
          <w:szCs w:val="28"/>
        </w:rPr>
        <w:t xml:space="preserve"> ю:</w:t>
      </w:r>
    </w:p>
    <w:p w:rsidR="00767E02" w:rsidRPr="001D0151" w:rsidRDefault="00767E02" w:rsidP="0030231E">
      <w:pPr>
        <w:pStyle w:val="a4"/>
        <w:numPr>
          <w:ilvl w:val="0"/>
          <w:numId w:val="47"/>
        </w:numPr>
        <w:tabs>
          <w:tab w:val="left" w:pos="426"/>
          <w:tab w:val="left" w:pos="1134"/>
        </w:tabs>
        <w:spacing w:after="60"/>
        <w:ind w:left="0" w:firstLine="709"/>
        <w:jc w:val="both"/>
        <w:rPr>
          <w:sz w:val="28"/>
          <w:szCs w:val="28"/>
        </w:rPr>
      </w:pPr>
      <w:r w:rsidRPr="001D0151">
        <w:rPr>
          <w:sz w:val="28"/>
          <w:szCs w:val="28"/>
        </w:rPr>
        <w:t xml:space="preserve">Затвердити план роботи апарату </w:t>
      </w:r>
      <w:proofErr w:type="spellStart"/>
      <w:r w:rsidRPr="001D0151">
        <w:rPr>
          <w:sz w:val="28"/>
          <w:szCs w:val="28"/>
        </w:rPr>
        <w:t>Городнянської</w:t>
      </w:r>
      <w:proofErr w:type="spellEnd"/>
      <w:r w:rsidRPr="001D0151">
        <w:rPr>
          <w:sz w:val="28"/>
          <w:szCs w:val="28"/>
        </w:rPr>
        <w:t xml:space="preserve"> районної державної адміністрації на </w:t>
      </w:r>
      <w:r w:rsidR="00575170">
        <w:rPr>
          <w:sz w:val="28"/>
          <w:szCs w:val="28"/>
        </w:rPr>
        <w:t>І</w:t>
      </w:r>
      <w:r w:rsidRPr="001D0151">
        <w:rPr>
          <w:sz w:val="28"/>
          <w:szCs w:val="28"/>
        </w:rPr>
        <w:t>I квартал 201</w:t>
      </w:r>
      <w:r w:rsidR="008320FF">
        <w:rPr>
          <w:sz w:val="28"/>
          <w:szCs w:val="28"/>
        </w:rPr>
        <w:t>9</w:t>
      </w:r>
      <w:r w:rsidRPr="001D0151">
        <w:rPr>
          <w:sz w:val="28"/>
          <w:szCs w:val="28"/>
        </w:rPr>
        <w:t xml:space="preserve"> року (</w:t>
      </w:r>
      <w:r w:rsidR="001F2DC7" w:rsidRPr="001D0151">
        <w:rPr>
          <w:sz w:val="28"/>
          <w:szCs w:val="28"/>
        </w:rPr>
        <w:t>далі план роботи), що додається</w:t>
      </w:r>
      <w:r w:rsidRPr="001D0151">
        <w:rPr>
          <w:sz w:val="28"/>
          <w:szCs w:val="28"/>
        </w:rPr>
        <w:t>.</w:t>
      </w:r>
    </w:p>
    <w:p w:rsidR="00767E02" w:rsidRPr="001D0151" w:rsidRDefault="00767E02" w:rsidP="0030231E">
      <w:pPr>
        <w:pStyle w:val="a4"/>
        <w:numPr>
          <w:ilvl w:val="0"/>
          <w:numId w:val="47"/>
        </w:numPr>
        <w:tabs>
          <w:tab w:val="left" w:pos="1134"/>
        </w:tabs>
        <w:spacing w:after="60"/>
        <w:ind w:left="0" w:firstLine="709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Керівникам структурних підрозділів апарату районної державної адміністрації:</w:t>
      </w:r>
    </w:p>
    <w:p w:rsidR="00767E02" w:rsidRPr="001D0151" w:rsidRDefault="00767E02" w:rsidP="001D0151">
      <w:pPr>
        <w:pStyle w:val="a4"/>
        <w:numPr>
          <w:ilvl w:val="1"/>
          <w:numId w:val="47"/>
        </w:numPr>
        <w:tabs>
          <w:tab w:val="left" w:pos="1701"/>
        </w:tabs>
        <w:spacing w:after="60"/>
        <w:ind w:left="0" w:firstLine="1276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Забезпечити виконання плану заходів роботи.</w:t>
      </w:r>
    </w:p>
    <w:p w:rsidR="00767E02" w:rsidRPr="001D0151" w:rsidRDefault="00767E02" w:rsidP="001D0151">
      <w:pPr>
        <w:pStyle w:val="a4"/>
        <w:numPr>
          <w:ilvl w:val="1"/>
          <w:numId w:val="47"/>
        </w:numPr>
        <w:tabs>
          <w:tab w:val="left" w:pos="1701"/>
        </w:tabs>
        <w:spacing w:after="60"/>
        <w:ind w:left="0" w:firstLine="1276"/>
        <w:jc w:val="both"/>
        <w:rPr>
          <w:sz w:val="28"/>
          <w:szCs w:val="28"/>
        </w:rPr>
      </w:pPr>
      <w:r w:rsidRPr="001D0151">
        <w:rPr>
          <w:sz w:val="28"/>
          <w:szCs w:val="28"/>
        </w:rPr>
        <w:t xml:space="preserve">Інформувати загальний відділ, організаційної роботи та контролю апарату районної державної адміністрації про виконання запланованих заходів до </w:t>
      </w:r>
      <w:r w:rsidR="008320FF">
        <w:rPr>
          <w:sz w:val="28"/>
          <w:szCs w:val="28"/>
        </w:rPr>
        <w:t>05</w:t>
      </w:r>
      <w:r w:rsidRPr="001D0151">
        <w:rPr>
          <w:sz w:val="28"/>
          <w:szCs w:val="28"/>
        </w:rPr>
        <w:t xml:space="preserve"> </w:t>
      </w:r>
      <w:r w:rsidR="00E128C7">
        <w:rPr>
          <w:sz w:val="28"/>
          <w:szCs w:val="28"/>
        </w:rPr>
        <w:t>липня</w:t>
      </w:r>
      <w:r w:rsidRPr="001D0151">
        <w:rPr>
          <w:sz w:val="28"/>
          <w:szCs w:val="28"/>
        </w:rPr>
        <w:t xml:space="preserve"> 2019 року.</w:t>
      </w:r>
    </w:p>
    <w:p w:rsidR="00767E02" w:rsidRPr="001D0151" w:rsidRDefault="00767E02" w:rsidP="001D0151">
      <w:pPr>
        <w:pStyle w:val="a4"/>
        <w:numPr>
          <w:ilvl w:val="1"/>
          <w:numId w:val="47"/>
        </w:numPr>
        <w:tabs>
          <w:tab w:val="left" w:pos="1701"/>
        </w:tabs>
        <w:spacing w:after="60"/>
        <w:ind w:left="0" w:firstLine="1276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Загальному відділу, організаційної роботи та контролю апарату районної державної адміністрації (</w:t>
      </w:r>
      <w:r w:rsidR="001F2DC7" w:rsidRPr="001D0151">
        <w:rPr>
          <w:sz w:val="28"/>
          <w:szCs w:val="28"/>
        </w:rPr>
        <w:t>С.</w:t>
      </w:r>
      <w:proofErr w:type="spellStart"/>
      <w:r w:rsidR="001F2DC7" w:rsidRPr="001D0151">
        <w:rPr>
          <w:sz w:val="28"/>
          <w:szCs w:val="28"/>
        </w:rPr>
        <w:t>Демянцева</w:t>
      </w:r>
      <w:proofErr w:type="spellEnd"/>
      <w:r w:rsidRPr="001D0151">
        <w:rPr>
          <w:sz w:val="28"/>
          <w:szCs w:val="28"/>
        </w:rPr>
        <w:t xml:space="preserve">) підготувати узагальнений звіт про виконання плану роботи до 10 </w:t>
      </w:r>
      <w:r w:rsidR="00E128C7">
        <w:rPr>
          <w:sz w:val="28"/>
          <w:szCs w:val="28"/>
        </w:rPr>
        <w:t>липня</w:t>
      </w:r>
      <w:r w:rsidR="008320FF">
        <w:rPr>
          <w:sz w:val="28"/>
          <w:szCs w:val="28"/>
        </w:rPr>
        <w:t xml:space="preserve"> </w:t>
      </w:r>
      <w:r w:rsidRPr="001D0151">
        <w:rPr>
          <w:sz w:val="28"/>
          <w:szCs w:val="28"/>
        </w:rPr>
        <w:t>2019 року.</w:t>
      </w:r>
    </w:p>
    <w:p w:rsidR="00767E02" w:rsidRPr="001D0151" w:rsidRDefault="00767E02" w:rsidP="0030231E">
      <w:pPr>
        <w:pStyle w:val="a4"/>
        <w:numPr>
          <w:ilvl w:val="0"/>
          <w:numId w:val="47"/>
        </w:numPr>
        <w:tabs>
          <w:tab w:val="left" w:pos="1134"/>
        </w:tabs>
        <w:spacing w:after="60"/>
        <w:jc w:val="both"/>
        <w:rPr>
          <w:sz w:val="28"/>
          <w:szCs w:val="28"/>
        </w:rPr>
      </w:pPr>
      <w:r w:rsidRPr="001D0151">
        <w:rPr>
          <w:sz w:val="28"/>
          <w:szCs w:val="28"/>
        </w:rPr>
        <w:t>Контроль за виконанням наказу залишаю за собою.</w:t>
      </w:r>
    </w:p>
    <w:p w:rsidR="00767E02" w:rsidRDefault="00767E02" w:rsidP="001D0151">
      <w:pPr>
        <w:spacing w:after="60"/>
        <w:jc w:val="both"/>
        <w:rPr>
          <w:sz w:val="28"/>
          <w:szCs w:val="28"/>
        </w:rPr>
      </w:pPr>
    </w:p>
    <w:p w:rsidR="00767E02" w:rsidRDefault="00767E02" w:rsidP="00767E02">
      <w:pPr>
        <w:jc w:val="both"/>
        <w:rPr>
          <w:sz w:val="28"/>
          <w:szCs w:val="28"/>
        </w:rPr>
      </w:pPr>
    </w:p>
    <w:p w:rsidR="00767E02" w:rsidRDefault="00767E02" w:rsidP="00767E02">
      <w:pPr>
        <w:jc w:val="both"/>
        <w:rPr>
          <w:sz w:val="28"/>
          <w:szCs w:val="28"/>
        </w:rPr>
      </w:pPr>
    </w:p>
    <w:p w:rsidR="00A20F65" w:rsidRDefault="00767E02" w:rsidP="00767E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Керівник апарату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Н.ЛЕБЕДЄВА</w:t>
      </w:r>
    </w:p>
    <w:p w:rsidR="00A20F65" w:rsidRDefault="00A20F6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20F65" w:rsidRDefault="00A20F65" w:rsidP="00A20F65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Подання:</w:t>
      </w:r>
    </w:p>
    <w:p w:rsidR="00A20F65" w:rsidRDefault="00A20F65" w:rsidP="00A20F65">
      <w:pPr>
        <w:rPr>
          <w:sz w:val="28"/>
          <w:szCs w:val="28"/>
        </w:rPr>
      </w:pPr>
    </w:p>
    <w:p w:rsidR="00A20F65" w:rsidRDefault="00A20F65" w:rsidP="00A20F65">
      <w:pPr>
        <w:rPr>
          <w:sz w:val="28"/>
          <w:szCs w:val="28"/>
        </w:rPr>
      </w:pPr>
      <w:r>
        <w:rPr>
          <w:sz w:val="28"/>
          <w:szCs w:val="28"/>
        </w:rPr>
        <w:t xml:space="preserve">Загальний відділ, організаційної роботи </w:t>
      </w:r>
    </w:p>
    <w:p w:rsidR="00A20F65" w:rsidRDefault="00A20F65" w:rsidP="00A20F65">
      <w:pPr>
        <w:rPr>
          <w:sz w:val="28"/>
          <w:szCs w:val="28"/>
        </w:rPr>
      </w:pPr>
      <w:r>
        <w:rPr>
          <w:sz w:val="28"/>
          <w:szCs w:val="28"/>
        </w:rPr>
        <w:t xml:space="preserve">та контролю апарату райдержадміністрації </w:t>
      </w:r>
    </w:p>
    <w:p w:rsidR="00A20F65" w:rsidRDefault="00A20F65" w:rsidP="00A20F65">
      <w:pPr>
        <w:rPr>
          <w:sz w:val="28"/>
          <w:szCs w:val="28"/>
        </w:rPr>
      </w:pPr>
    </w:p>
    <w:p w:rsidR="00A20F65" w:rsidRDefault="00A20F65" w:rsidP="00A20F65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</w:t>
      </w:r>
      <w:r w:rsidR="00932C2C">
        <w:rPr>
          <w:sz w:val="28"/>
          <w:szCs w:val="28"/>
        </w:rPr>
        <w:t>ДЕМЯНЦЕВА</w:t>
      </w:r>
      <w:r>
        <w:rPr>
          <w:sz w:val="28"/>
          <w:szCs w:val="28"/>
        </w:rPr>
        <w:t xml:space="preserve"> </w:t>
      </w:r>
    </w:p>
    <w:p w:rsidR="00A20F65" w:rsidRDefault="00A20F65" w:rsidP="00A20F65">
      <w:pPr>
        <w:rPr>
          <w:sz w:val="28"/>
          <w:szCs w:val="28"/>
        </w:rPr>
      </w:pPr>
    </w:p>
    <w:p w:rsidR="00A20F65" w:rsidRDefault="00A20F65" w:rsidP="00A20F65">
      <w:pPr>
        <w:rPr>
          <w:sz w:val="28"/>
          <w:szCs w:val="28"/>
        </w:rPr>
      </w:pPr>
    </w:p>
    <w:p w:rsidR="00A20F65" w:rsidRDefault="00A20F65" w:rsidP="00A20F65">
      <w:pPr>
        <w:rPr>
          <w:sz w:val="28"/>
          <w:szCs w:val="28"/>
        </w:rPr>
      </w:pPr>
    </w:p>
    <w:p w:rsidR="00A20F65" w:rsidRDefault="00A20F65" w:rsidP="00A20F65">
      <w:pPr>
        <w:rPr>
          <w:sz w:val="28"/>
          <w:szCs w:val="28"/>
        </w:rPr>
      </w:pPr>
      <w:r>
        <w:rPr>
          <w:sz w:val="28"/>
          <w:szCs w:val="28"/>
        </w:rPr>
        <w:t xml:space="preserve">Погодження: </w:t>
      </w:r>
    </w:p>
    <w:p w:rsidR="00A20F65" w:rsidRDefault="00A20F65" w:rsidP="00A20F65">
      <w:pPr>
        <w:rPr>
          <w:sz w:val="28"/>
          <w:szCs w:val="28"/>
        </w:rPr>
      </w:pPr>
    </w:p>
    <w:p w:rsidR="00A20F65" w:rsidRDefault="00A20F65" w:rsidP="00A20F65">
      <w:pPr>
        <w:rPr>
          <w:sz w:val="28"/>
          <w:szCs w:val="28"/>
        </w:rPr>
      </w:pPr>
    </w:p>
    <w:p w:rsidR="00A20F65" w:rsidRDefault="00A20F65" w:rsidP="00A20F65">
      <w:pPr>
        <w:rPr>
          <w:sz w:val="28"/>
          <w:szCs w:val="28"/>
        </w:rPr>
      </w:pPr>
    </w:p>
    <w:p w:rsidR="00A20F65" w:rsidRDefault="00A20F65" w:rsidP="00A20F65">
      <w:pPr>
        <w:rPr>
          <w:sz w:val="28"/>
          <w:szCs w:val="28"/>
        </w:rPr>
      </w:pPr>
      <w:r>
        <w:rPr>
          <w:sz w:val="28"/>
          <w:szCs w:val="28"/>
        </w:rPr>
        <w:t xml:space="preserve">Головний спеціаліст, юрисконсульт </w:t>
      </w:r>
    </w:p>
    <w:p w:rsidR="00A20F65" w:rsidRDefault="00A20F65" w:rsidP="00A20F65">
      <w:pPr>
        <w:rPr>
          <w:sz w:val="28"/>
          <w:szCs w:val="28"/>
        </w:rPr>
      </w:pPr>
      <w:r>
        <w:rPr>
          <w:sz w:val="28"/>
          <w:szCs w:val="28"/>
        </w:rPr>
        <w:t xml:space="preserve">апарату райдержадміністрації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М.М</w:t>
      </w:r>
      <w:r w:rsidR="00932C2C">
        <w:rPr>
          <w:sz w:val="28"/>
          <w:szCs w:val="28"/>
        </w:rPr>
        <w:t>АКЛЮК</w:t>
      </w:r>
    </w:p>
    <w:p w:rsidR="00A20F65" w:rsidRDefault="00A20F65" w:rsidP="00A20F65">
      <w:pPr>
        <w:rPr>
          <w:sz w:val="28"/>
          <w:szCs w:val="28"/>
        </w:rPr>
      </w:pPr>
    </w:p>
    <w:p w:rsidR="00767E02" w:rsidRPr="00767E02" w:rsidRDefault="00767E02" w:rsidP="00767E02">
      <w:pPr>
        <w:jc w:val="both"/>
        <w:rPr>
          <w:sz w:val="28"/>
          <w:szCs w:val="28"/>
        </w:rPr>
      </w:pPr>
    </w:p>
    <w:p w:rsidR="00767E02" w:rsidRDefault="00767E02" w:rsidP="00767E02">
      <w:pPr>
        <w:pStyle w:val="af0"/>
        <w:rPr>
          <w:sz w:val="16"/>
          <w:szCs w:val="16"/>
        </w:rPr>
      </w:pPr>
    </w:p>
    <w:p w:rsidR="00767E02" w:rsidRDefault="00767E02" w:rsidP="00767E02">
      <w:pPr>
        <w:pStyle w:val="af0"/>
        <w:rPr>
          <w:sz w:val="16"/>
          <w:szCs w:val="16"/>
        </w:rPr>
        <w:sectPr w:rsidR="00767E02" w:rsidSect="001D0151">
          <w:headerReference w:type="even" r:id="rId9"/>
          <w:headerReference w:type="first" r:id="rId10"/>
          <w:pgSz w:w="11906" w:h="16838"/>
          <w:pgMar w:top="1134" w:right="849" w:bottom="1134" w:left="1276" w:header="720" w:footer="720" w:gutter="0"/>
          <w:cols w:space="720"/>
          <w:titlePg/>
          <w:docGrid w:linePitch="326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81"/>
        <w:gridCol w:w="4473"/>
      </w:tblGrid>
      <w:tr w:rsidR="004E4E1C" w:rsidTr="004E4E1C">
        <w:tc>
          <w:tcPr>
            <w:tcW w:w="10881" w:type="dxa"/>
          </w:tcPr>
          <w:p w:rsidR="004E4E1C" w:rsidRDefault="004E4E1C" w:rsidP="004E4E1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473" w:type="dxa"/>
          </w:tcPr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ЗАТВЕРДЖЕНО</w:t>
            </w:r>
          </w:p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наказ керівника апарату</w:t>
            </w:r>
          </w:p>
          <w:p w:rsidR="004E4E1C" w:rsidRP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E4E1C">
              <w:rPr>
                <w:sz w:val="28"/>
                <w:szCs w:val="28"/>
              </w:rPr>
              <w:t>«</w:t>
            </w:r>
            <w:r w:rsidR="00575170">
              <w:rPr>
                <w:sz w:val="28"/>
                <w:szCs w:val="28"/>
              </w:rPr>
              <w:t xml:space="preserve">  </w:t>
            </w:r>
            <w:r w:rsidR="00F0629A">
              <w:rPr>
                <w:sz w:val="28"/>
                <w:szCs w:val="28"/>
              </w:rPr>
              <w:t xml:space="preserve"> </w:t>
            </w:r>
            <w:r w:rsidRPr="004E4E1C">
              <w:rPr>
                <w:sz w:val="28"/>
                <w:szCs w:val="28"/>
              </w:rPr>
              <w:t>»</w:t>
            </w:r>
            <w:r w:rsidR="00575170">
              <w:rPr>
                <w:sz w:val="28"/>
                <w:szCs w:val="28"/>
              </w:rPr>
              <w:t>березня</w:t>
            </w:r>
            <w:r w:rsidR="00F0629A">
              <w:rPr>
                <w:sz w:val="28"/>
                <w:szCs w:val="28"/>
              </w:rPr>
              <w:t xml:space="preserve"> 201</w:t>
            </w:r>
            <w:r w:rsidR="00575170">
              <w:rPr>
                <w:sz w:val="28"/>
                <w:szCs w:val="28"/>
              </w:rPr>
              <w:t>9</w:t>
            </w:r>
            <w:r w:rsidR="00F0629A">
              <w:rPr>
                <w:sz w:val="28"/>
                <w:szCs w:val="28"/>
              </w:rPr>
              <w:t xml:space="preserve"> року № </w:t>
            </w:r>
          </w:p>
          <w:p w:rsidR="004E4E1C" w:rsidRDefault="004E4E1C" w:rsidP="004E4E1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7D2323" w:rsidRPr="000E3243" w:rsidRDefault="00D46FE7" w:rsidP="006E774A">
      <w:pPr>
        <w:jc w:val="center"/>
        <w:rPr>
          <w:b/>
          <w:sz w:val="28"/>
          <w:szCs w:val="28"/>
        </w:rPr>
      </w:pPr>
      <w:r w:rsidRPr="000E3243">
        <w:rPr>
          <w:b/>
          <w:sz w:val="28"/>
          <w:szCs w:val="28"/>
        </w:rPr>
        <w:t>План</w:t>
      </w:r>
    </w:p>
    <w:p w:rsidR="002E14A6" w:rsidRPr="000E3243" w:rsidRDefault="00D46FE7" w:rsidP="00CC6D90">
      <w:pPr>
        <w:jc w:val="center"/>
        <w:rPr>
          <w:b/>
          <w:sz w:val="28"/>
          <w:szCs w:val="28"/>
        </w:rPr>
      </w:pPr>
      <w:r w:rsidRPr="000E3243">
        <w:rPr>
          <w:b/>
          <w:sz w:val="28"/>
          <w:szCs w:val="28"/>
        </w:rPr>
        <w:t xml:space="preserve">роботи апарату </w:t>
      </w:r>
      <w:proofErr w:type="spellStart"/>
      <w:r w:rsidR="00F0629A">
        <w:rPr>
          <w:b/>
          <w:sz w:val="28"/>
          <w:szCs w:val="28"/>
        </w:rPr>
        <w:t>Городнянської</w:t>
      </w:r>
      <w:proofErr w:type="spellEnd"/>
      <w:r w:rsidR="00F0629A">
        <w:rPr>
          <w:b/>
          <w:sz w:val="28"/>
          <w:szCs w:val="28"/>
        </w:rPr>
        <w:t xml:space="preserve"> районної державної адміністрації на І</w:t>
      </w:r>
      <w:r w:rsidR="00575170">
        <w:rPr>
          <w:b/>
          <w:sz w:val="28"/>
          <w:szCs w:val="28"/>
        </w:rPr>
        <w:t>І</w:t>
      </w:r>
      <w:r w:rsidR="008320FF">
        <w:rPr>
          <w:b/>
          <w:sz w:val="28"/>
          <w:szCs w:val="28"/>
        </w:rPr>
        <w:t xml:space="preserve"> квартал 2019</w:t>
      </w:r>
      <w:r w:rsidRPr="000E3243">
        <w:rPr>
          <w:b/>
          <w:sz w:val="28"/>
          <w:szCs w:val="28"/>
        </w:rPr>
        <w:t xml:space="preserve"> року</w:t>
      </w:r>
    </w:p>
    <w:p w:rsidR="00547108" w:rsidRDefault="00547108" w:rsidP="00CC6D90">
      <w:pPr>
        <w:jc w:val="center"/>
        <w:rPr>
          <w:sz w:val="28"/>
          <w:szCs w:val="28"/>
        </w:rPr>
      </w:pPr>
    </w:p>
    <w:tbl>
      <w:tblPr>
        <w:tblStyle w:val="a3"/>
        <w:tblW w:w="16018" w:type="dxa"/>
        <w:tblInd w:w="-318" w:type="dxa"/>
        <w:tblLayout w:type="fixed"/>
        <w:tblLook w:val="04A0"/>
      </w:tblPr>
      <w:tblGrid>
        <w:gridCol w:w="426"/>
        <w:gridCol w:w="142"/>
        <w:gridCol w:w="4961"/>
        <w:gridCol w:w="4394"/>
        <w:gridCol w:w="1843"/>
        <w:gridCol w:w="2126"/>
        <w:gridCol w:w="142"/>
        <w:gridCol w:w="1984"/>
      </w:tblGrid>
      <w:tr w:rsidR="00F0629A" w:rsidRPr="0082156B" w:rsidTr="00F0629A">
        <w:trPr>
          <w:trHeight w:val="564"/>
          <w:tblHeader/>
        </w:trPr>
        <w:tc>
          <w:tcPr>
            <w:tcW w:w="426" w:type="dxa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103" w:type="dxa"/>
            <w:gridSpan w:val="2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Зміст заходів</w:t>
            </w:r>
          </w:p>
        </w:tc>
        <w:tc>
          <w:tcPr>
            <w:tcW w:w="4394" w:type="dxa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Обґрунтування необхідності здійснення заходів</w:t>
            </w:r>
          </w:p>
        </w:tc>
        <w:tc>
          <w:tcPr>
            <w:tcW w:w="1843" w:type="dxa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Термін виконання</w:t>
            </w:r>
          </w:p>
        </w:tc>
        <w:tc>
          <w:tcPr>
            <w:tcW w:w="2126" w:type="dxa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Відповідальні </w:t>
            </w:r>
          </w:p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за виконання</w:t>
            </w:r>
          </w:p>
        </w:tc>
        <w:tc>
          <w:tcPr>
            <w:tcW w:w="2126" w:type="dxa"/>
            <w:gridSpan w:val="2"/>
            <w:vAlign w:val="center"/>
          </w:tcPr>
          <w:p w:rsidR="00F0629A" w:rsidRPr="000E3243" w:rsidRDefault="00F0629A" w:rsidP="00F0629A">
            <w:pPr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Відмітка про виконання</w:t>
            </w:r>
          </w:p>
        </w:tc>
      </w:tr>
      <w:tr w:rsidR="00F0629A" w:rsidRPr="000E3243" w:rsidTr="00F0629A">
        <w:trPr>
          <w:trHeight w:val="448"/>
        </w:trPr>
        <w:tc>
          <w:tcPr>
            <w:tcW w:w="16018" w:type="dxa"/>
            <w:gridSpan w:val="8"/>
          </w:tcPr>
          <w:p w:rsidR="00F0629A" w:rsidRPr="000E3243" w:rsidRDefault="00F0629A" w:rsidP="00B73A80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І. Колегії, наради та інші заходи за участю </w:t>
            </w:r>
            <w:r>
              <w:rPr>
                <w:b/>
                <w:sz w:val="28"/>
                <w:szCs w:val="28"/>
              </w:rPr>
              <w:t xml:space="preserve">голови </w:t>
            </w:r>
            <w:r w:rsidR="00B73A80">
              <w:rPr>
                <w:b/>
                <w:sz w:val="28"/>
                <w:szCs w:val="28"/>
              </w:rPr>
              <w:t>райдержадміністрації</w:t>
            </w:r>
            <w:r>
              <w:rPr>
                <w:b/>
                <w:sz w:val="28"/>
                <w:szCs w:val="28"/>
              </w:rPr>
              <w:t xml:space="preserve">, керівника апарату </w:t>
            </w:r>
            <w:r w:rsidR="00B73A80">
              <w:rPr>
                <w:b/>
                <w:sz w:val="28"/>
                <w:szCs w:val="28"/>
              </w:rPr>
              <w:t xml:space="preserve">райдержадміністрації </w:t>
            </w:r>
          </w:p>
        </w:tc>
      </w:tr>
      <w:tr w:rsidR="00F0629A" w:rsidRPr="000E3243" w:rsidTr="00F0629A">
        <w:trPr>
          <w:trHeight w:val="239"/>
        </w:trPr>
        <w:tc>
          <w:tcPr>
            <w:tcW w:w="16018" w:type="dxa"/>
            <w:gridSpan w:val="8"/>
          </w:tcPr>
          <w:p w:rsidR="00F0629A" w:rsidRPr="000E3243" w:rsidRDefault="00F0629A" w:rsidP="00B73A80">
            <w:pPr>
              <w:pStyle w:val="a4"/>
              <w:suppressAutoHyphens/>
              <w:snapToGrid w:val="0"/>
              <w:ind w:left="644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1.1. Засідання колегії </w:t>
            </w:r>
            <w:r w:rsidR="00B73A80">
              <w:rPr>
                <w:b/>
                <w:sz w:val="28"/>
                <w:szCs w:val="28"/>
              </w:rPr>
              <w:t xml:space="preserve">районної </w:t>
            </w:r>
            <w:r w:rsidRPr="000E3243">
              <w:rPr>
                <w:b/>
                <w:sz w:val="28"/>
                <w:szCs w:val="28"/>
              </w:rPr>
              <w:t xml:space="preserve"> державної адміністрації</w:t>
            </w:r>
          </w:p>
        </w:tc>
      </w:tr>
      <w:tr w:rsidR="00F0629A" w:rsidRPr="000E3243" w:rsidTr="00F0629A">
        <w:trPr>
          <w:trHeight w:val="798"/>
        </w:trPr>
        <w:tc>
          <w:tcPr>
            <w:tcW w:w="426" w:type="dxa"/>
          </w:tcPr>
          <w:p w:rsidR="00F0629A" w:rsidRPr="000E3243" w:rsidRDefault="00F0629A" w:rsidP="00F0629A">
            <w:pPr>
              <w:pStyle w:val="a4"/>
              <w:numPr>
                <w:ilvl w:val="0"/>
                <w:numId w:val="37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F0629A" w:rsidRPr="000E3243" w:rsidRDefault="00F0629A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E3243">
              <w:rPr>
                <w:sz w:val="28"/>
                <w:szCs w:val="28"/>
              </w:rPr>
              <w:t>ідготовка матеріалів</w:t>
            </w:r>
            <w:r>
              <w:rPr>
                <w:sz w:val="28"/>
                <w:szCs w:val="28"/>
              </w:rPr>
              <w:t xml:space="preserve"> та о</w:t>
            </w:r>
            <w:r w:rsidRPr="000E3243">
              <w:rPr>
                <w:sz w:val="28"/>
                <w:szCs w:val="28"/>
              </w:rPr>
              <w:t xml:space="preserve">рганізаційне забезпечення </w:t>
            </w:r>
            <w:r>
              <w:rPr>
                <w:sz w:val="28"/>
                <w:szCs w:val="28"/>
              </w:rPr>
              <w:t>проведення</w:t>
            </w:r>
            <w:r w:rsidRPr="000E3243">
              <w:rPr>
                <w:sz w:val="28"/>
                <w:szCs w:val="28"/>
              </w:rPr>
              <w:t xml:space="preserve"> засідань колегій </w:t>
            </w:r>
            <w:r>
              <w:rPr>
                <w:sz w:val="28"/>
                <w:szCs w:val="28"/>
              </w:rPr>
              <w:t xml:space="preserve">райдержадміністрації </w:t>
            </w:r>
          </w:p>
        </w:tc>
        <w:tc>
          <w:tcPr>
            <w:tcW w:w="4394" w:type="dxa"/>
          </w:tcPr>
          <w:p w:rsidR="00F0629A" w:rsidRPr="000E3243" w:rsidRDefault="00F0629A" w:rsidP="00575170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>
              <w:rPr>
                <w:sz w:val="28"/>
                <w:szCs w:val="28"/>
              </w:rPr>
              <w:t xml:space="preserve">райдержадміністрації, </w:t>
            </w:r>
            <w:r w:rsidRPr="000E3243">
              <w:rPr>
                <w:sz w:val="28"/>
                <w:szCs w:val="28"/>
              </w:rPr>
              <w:t>План</w:t>
            </w:r>
            <w:r>
              <w:rPr>
                <w:sz w:val="28"/>
                <w:szCs w:val="28"/>
              </w:rPr>
              <w:t xml:space="preserve">у роботи райдержадміністрації </w:t>
            </w:r>
            <w:r w:rsidRPr="000E3243">
              <w:rPr>
                <w:sz w:val="28"/>
                <w:szCs w:val="28"/>
              </w:rPr>
              <w:t xml:space="preserve"> на </w:t>
            </w:r>
            <w:r w:rsidR="00575170">
              <w:rPr>
                <w:sz w:val="28"/>
                <w:szCs w:val="28"/>
              </w:rPr>
              <w:t>І</w:t>
            </w:r>
            <w:r w:rsidRPr="000E3243">
              <w:rPr>
                <w:sz w:val="28"/>
                <w:szCs w:val="28"/>
              </w:rPr>
              <w:t xml:space="preserve">І </w:t>
            </w:r>
            <w:r>
              <w:rPr>
                <w:sz w:val="28"/>
                <w:szCs w:val="28"/>
              </w:rPr>
              <w:t xml:space="preserve">квартал </w:t>
            </w:r>
            <w:r w:rsidR="009D0B48">
              <w:rPr>
                <w:sz w:val="28"/>
                <w:szCs w:val="28"/>
              </w:rPr>
              <w:t>2019</w:t>
            </w:r>
            <w:r w:rsidRPr="000E3243">
              <w:rPr>
                <w:sz w:val="28"/>
                <w:szCs w:val="28"/>
              </w:rPr>
              <w:t xml:space="preserve"> року</w:t>
            </w:r>
            <w:r>
              <w:rPr>
                <w:sz w:val="28"/>
                <w:szCs w:val="28"/>
              </w:rPr>
              <w:t xml:space="preserve"> (затвердженого головою райдержадміністрації), Положення про Колегію (затверджене головою райдержадміністрації 22.06.201</w:t>
            </w:r>
            <w:r w:rsidR="0057517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).</w:t>
            </w:r>
          </w:p>
        </w:tc>
        <w:tc>
          <w:tcPr>
            <w:tcW w:w="1843" w:type="dxa"/>
          </w:tcPr>
          <w:p w:rsidR="00F0629A" w:rsidRPr="00D92749" w:rsidRDefault="00575170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D92749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F0629A" w:rsidRPr="000E3243" w:rsidRDefault="00F0629A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0629A" w:rsidRPr="000E3243" w:rsidTr="00267587">
        <w:trPr>
          <w:trHeight w:val="1037"/>
        </w:trPr>
        <w:tc>
          <w:tcPr>
            <w:tcW w:w="426" w:type="dxa"/>
          </w:tcPr>
          <w:p w:rsidR="00F0629A" w:rsidRPr="000E3243" w:rsidRDefault="00F0629A" w:rsidP="00F0629A">
            <w:pPr>
              <w:pStyle w:val="a4"/>
              <w:numPr>
                <w:ilvl w:val="0"/>
                <w:numId w:val="37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575170" w:rsidRDefault="00F0629A" w:rsidP="00575170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Підготовка на засідан</w:t>
            </w:r>
            <w:r>
              <w:rPr>
                <w:sz w:val="28"/>
                <w:szCs w:val="28"/>
              </w:rPr>
              <w:t xml:space="preserve">ня колегії райдержадміністрації </w:t>
            </w:r>
            <w:r w:rsidRPr="000E3243">
              <w:rPr>
                <w:sz w:val="28"/>
                <w:szCs w:val="28"/>
              </w:rPr>
              <w:t>питання</w:t>
            </w:r>
            <w:r w:rsidR="00DA0C1B">
              <w:rPr>
                <w:sz w:val="28"/>
                <w:szCs w:val="28"/>
              </w:rPr>
              <w:t>:</w:t>
            </w:r>
            <w:r w:rsidRPr="00B71949">
              <w:rPr>
                <w:sz w:val="28"/>
                <w:szCs w:val="28"/>
              </w:rPr>
              <w:t xml:space="preserve"> </w:t>
            </w:r>
            <w:r w:rsidR="00575170">
              <w:rPr>
                <w:sz w:val="28"/>
                <w:szCs w:val="28"/>
              </w:rPr>
              <w:t>п</w:t>
            </w:r>
            <w:r w:rsidR="00575170" w:rsidRPr="00C14E61">
              <w:rPr>
                <w:sz w:val="28"/>
              </w:rPr>
              <w:t xml:space="preserve">ро виконання районної програми передачі </w:t>
            </w:r>
            <w:proofErr w:type="spellStart"/>
            <w:r w:rsidR="00575170" w:rsidRPr="00C14E61">
              <w:rPr>
                <w:sz w:val="28"/>
              </w:rPr>
              <w:t>нетелів</w:t>
            </w:r>
            <w:proofErr w:type="spellEnd"/>
            <w:r w:rsidR="00575170" w:rsidRPr="00C14E61">
              <w:rPr>
                <w:sz w:val="28"/>
              </w:rPr>
              <w:t xml:space="preserve"> багатодітним сім’ям, які пр</w:t>
            </w:r>
            <w:r w:rsidR="00575170">
              <w:rPr>
                <w:sz w:val="28"/>
              </w:rPr>
              <w:t>оживають у сільській місцевості; п</w:t>
            </w:r>
            <w:r w:rsidR="00575170" w:rsidRPr="00C14E61">
              <w:rPr>
                <w:sz w:val="28"/>
                <w:szCs w:val="28"/>
              </w:rPr>
              <w:t>ро підготовку та організацію оздоровлення й відпочинку у 2019</w:t>
            </w:r>
            <w:r w:rsidR="00575170">
              <w:rPr>
                <w:sz w:val="28"/>
                <w:szCs w:val="28"/>
              </w:rPr>
              <w:t> </w:t>
            </w:r>
            <w:r w:rsidR="00575170" w:rsidRPr="00C14E61">
              <w:rPr>
                <w:sz w:val="28"/>
                <w:szCs w:val="28"/>
              </w:rPr>
              <w:t>році</w:t>
            </w:r>
            <w:r w:rsidR="00575170">
              <w:rPr>
                <w:sz w:val="28"/>
                <w:szCs w:val="28"/>
              </w:rPr>
              <w:t>; п</w:t>
            </w:r>
            <w:r w:rsidR="00575170" w:rsidRPr="00C14E61">
              <w:rPr>
                <w:sz w:val="28"/>
                <w:szCs w:val="28"/>
              </w:rPr>
              <w:t xml:space="preserve">ро підсумки проходження опалювального сезону 2018 – 2019 років та підготовку до опалювального сезону 2019 – 2020 </w:t>
            </w:r>
            <w:r w:rsidR="00575170" w:rsidRPr="00C14E61">
              <w:rPr>
                <w:sz w:val="28"/>
                <w:szCs w:val="28"/>
              </w:rPr>
              <w:lastRenderedPageBreak/>
              <w:t>років.</w:t>
            </w:r>
          </w:p>
          <w:p w:rsidR="00F0629A" w:rsidRPr="009D0B48" w:rsidRDefault="00F0629A" w:rsidP="00575170">
            <w:pPr>
              <w:pStyle w:val="24"/>
              <w:autoSpaceDE w:val="0"/>
              <w:autoSpaceDN w:val="0"/>
              <w:spacing w:after="0" w:line="24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F0629A" w:rsidRPr="000E3243" w:rsidRDefault="00F0629A" w:rsidP="00575170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lastRenderedPageBreak/>
              <w:t>Аналіз стану викона</w:t>
            </w:r>
            <w:r w:rsidR="00F017E1">
              <w:rPr>
                <w:sz w:val="28"/>
                <w:szCs w:val="28"/>
              </w:rPr>
              <w:t>ння</w:t>
            </w:r>
            <w:r w:rsidR="007D48F9">
              <w:rPr>
                <w:sz w:val="28"/>
                <w:szCs w:val="28"/>
              </w:rPr>
              <w:t xml:space="preserve"> </w:t>
            </w:r>
            <w:r w:rsidR="00575170" w:rsidRPr="00C14E61">
              <w:rPr>
                <w:sz w:val="28"/>
              </w:rPr>
              <w:t xml:space="preserve">районної програми передачі </w:t>
            </w:r>
            <w:proofErr w:type="spellStart"/>
            <w:r w:rsidR="00575170" w:rsidRPr="00C14E61">
              <w:rPr>
                <w:sz w:val="28"/>
              </w:rPr>
              <w:t>нетелів</w:t>
            </w:r>
            <w:proofErr w:type="spellEnd"/>
            <w:r w:rsidR="00575170" w:rsidRPr="00C14E61">
              <w:rPr>
                <w:sz w:val="28"/>
              </w:rPr>
              <w:t xml:space="preserve"> багатодітним сім’ям, які пр</w:t>
            </w:r>
            <w:r w:rsidR="00575170">
              <w:rPr>
                <w:sz w:val="28"/>
              </w:rPr>
              <w:t xml:space="preserve">оживають у сільській місцевості; </w:t>
            </w:r>
            <w:r w:rsidR="00575170" w:rsidRPr="00C14E61">
              <w:rPr>
                <w:sz w:val="28"/>
                <w:szCs w:val="28"/>
              </w:rPr>
              <w:t>підготовк</w:t>
            </w:r>
            <w:r w:rsidR="00575170">
              <w:rPr>
                <w:sz w:val="28"/>
                <w:szCs w:val="28"/>
              </w:rPr>
              <w:t xml:space="preserve">и </w:t>
            </w:r>
            <w:r w:rsidR="00575170" w:rsidRPr="00C14E61">
              <w:rPr>
                <w:sz w:val="28"/>
                <w:szCs w:val="28"/>
              </w:rPr>
              <w:t>та організаці</w:t>
            </w:r>
            <w:r w:rsidR="00575170">
              <w:rPr>
                <w:sz w:val="28"/>
                <w:szCs w:val="28"/>
              </w:rPr>
              <w:t xml:space="preserve">ї </w:t>
            </w:r>
            <w:r w:rsidR="00575170" w:rsidRPr="00C14E61">
              <w:rPr>
                <w:sz w:val="28"/>
                <w:szCs w:val="28"/>
              </w:rPr>
              <w:t>оздоровлення й відпочинку у 2019</w:t>
            </w:r>
            <w:r w:rsidR="00575170">
              <w:rPr>
                <w:sz w:val="28"/>
                <w:szCs w:val="28"/>
              </w:rPr>
              <w:t> </w:t>
            </w:r>
            <w:r w:rsidR="00575170" w:rsidRPr="00C14E61">
              <w:rPr>
                <w:sz w:val="28"/>
                <w:szCs w:val="28"/>
              </w:rPr>
              <w:t>році</w:t>
            </w:r>
            <w:r w:rsidR="00575170">
              <w:rPr>
                <w:sz w:val="28"/>
                <w:szCs w:val="28"/>
              </w:rPr>
              <w:t xml:space="preserve">; </w:t>
            </w:r>
            <w:r w:rsidR="00575170" w:rsidRPr="00C14E61">
              <w:rPr>
                <w:sz w:val="28"/>
                <w:szCs w:val="28"/>
              </w:rPr>
              <w:t xml:space="preserve">проходження опалювального сезону 2018 – 2019 років та підготовку до опалювального </w:t>
            </w:r>
            <w:r w:rsidR="00575170" w:rsidRPr="00C14E61">
              <w:rPr>
                <w:sz w:val="28"/>
                <w:szCs w:val="28"/>
              </w:rPr>
              <w:lastRenderedPageBreak/>
              <w:t>сезону 2019 – 2020 років.</w:t>
            </w:r>
          </w:p>
        </w:tc>
        <w:tc>
          <w:tcPr>
            <w:tcW w:w="1843" w:type="dxa"/>
          </w:tcPr>
          <w:p w:rsidR="00F0629A" w:rsidRPr="000E3243" w:rsidRDefault="007D48F9" w:rsidP="000235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  <w:r w:rsidR="00F0629A" w:rsidRPr="000E3243">
              <w:rPr>
                <w:sz w:val="28"/>
                <w:szCs w:val="28"/>
              </w:rPr>
              <w:t>.</w:t>
            </w:r>
            <w:r w:rsidR="000235BF">
              <w:rPr>
                <w:sz w:val="28"/>
                <w:szCs w:val="28"/>
              </w:rPr>
              <w:t>0</w:t>
            </w:r>
            <w:r w:rsidR="00575170">
              <w:rPr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0F5A71" w:rsidRDefault="000F5A71" w:rsidP="00746FBC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  <w:p w:rsidR="000F5A71" w:rsidRDefault="000F5A71" w:rsidP="00746FBC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Ю.Кобеняк </w:t>
            </w:r>
          </w:p>
          <w:p w:rsidR="00575170" w:rsidRDefault="00575170" w:rsidP="00746FBC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Дуда А.М.</w:t>
            </w:r>
          </w:p>
          <w:p w:rsidR="00575170" w:rsidRDefault="00575170" w:rsidP="00746FBC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Буйний П.А.</w:t>
            </w:r>
          </w:p>
          <w:p w:rsidR="000F5A71" w:rsidRPr="000E3243" w:rsidRDefault="000F5A71" w:rsidP="00746FBC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F0629A" w:rsidRPr="000E3243" w:rsidTr="00F0629A">
        <w:trPr>
          <w:trHeight w:val="277"/>
        </w:trPr>
        <w:tc>
          <w:tcPr>
            <w:tcW w:w="16018" w:type="dxa"/>
            <w:gridSpan w:val="8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lastRenderedPageBreak/>
              <w:t xml:space="preserve">1.2. Наради </w:t>
            </w:r>
          </w:p>
        </w:tc>
      </w:tr>
      <w:tr w:rsidR="00F0629A" w:rsidRPr="000E3243" w:rsidTr="00F0629A">
        <w:trPr>
          <w:trHeight w:val="629"/>
        </w:trPr>
        <w:tc>
          <w:tcPr>
            <w:tcW w:w="426" w:type="dxa"/>
          </w:tcPr>
          <w:p w:rsidR="00F0629A" w:rsidRPr="000E3243" w:rsidRDefault="00F0629A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F0629A" w:rsidRPr="000E3243" w:rsidRDefault="00F0629A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Нарада з керівниками структурних підрозділів апарату </w:t>
            </w:r>
            <w:r>
              <w:rPr>
                <w:sz w:val="28"/>
                <w:szCs w:val="28"/>
              </w:rPr>
              <w:t>райдержадміністрації</w:t>
            </w:r>
            <w:r w:rsidRPr="000E3243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F0629A" w:rsidRPr="000E3243" w:rsidRDefault="00F0629A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 метою координації діяльності структурних підрозділів апарату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F0629A" w:rsidRPr="000E3243" w:rsidRDefault="00F0629A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Щотижнево</w:t>
            </w:r>
          </w:p>
        </w:tc>
        <w:tc>
          <w:tcPr>
            <w:tcW w:w="2126" w:type="dxa"/>
          </w:tcPr>
          <w:p w:rsidR="00F0629A" w:rsidRPr="000E3243" w:rsidRDefault="00F0629A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2126" w:type="dxa"/>
            <w:gridSpan w:val="2"/>
          </w:tcPr>
          <w:p w:rsidR="00F0629A" w:rsidRPr="000E3243" w:rsidRDefault="00F0629A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F0629A">
        <w:trPr>
          <w:trHeight w:val="629"/>
        </w:trPr>
        <w:tc>
          <w:tcPr>
            <w:tcW w:w="426" w:type="dxa"/>
          </w:tcPr>
          <w:p w:rsidR="008E434E" w:rsidRPr="000E3243" w:rsidRDefault="008E434E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8E434E" w:rsidRDefault="008E434E" w:rsidP="008E43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Нарада з органами управління та силами цивільного захисту.</w:t>
            </w:r>
          </w:p>
          <w:p w:rsidR="008E434E" w:rsidRPr="008E434E" w:rsidRDefault="008E434E" w:rsidP="008E434E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394" w:type="dxa"/>
          </w:tcPr>
          <w:p w:rsidR="008E434E" w:rsidRPr="00575170" w:rsidRDefault="008E434E" w:rsidP="00575170">
            <w:pPr>
              <w:jc w:val="both"/>
              <w:rPr>
                <w:sz w:val="28"/>
                <w:szCs w:val="28"/>
              </w:rPr>
            </w:pPr>
            <w:r w:rsidRPr="00575170">
              <w:rPr>
                <w:sz w:val="28"/>
                <w:szCs w:val="28"/>
              </w:rPr>
              <w:t>Узгод</w:t>
            </w:r>
            <w:r w:rsidR="009D41A2" w:rsidRPr="00575170">
              <w:rPr>
                <w:sz w:val="28"/>
                <w:szCs w:val="28"/>
              </w:rPr>
              <w:t>ження алгоритму виконання завдан</w:t>
            </w:r>
            <w:r w:rsidRPr="00575170">
              <w:rPr>
                <w:sz w:val="28"/>
                <w:szCs w:val="28"/>
              </w:rPr>
              <w:t xml:space="preserve">ь </w:t>
            </w:r>
            <w:r w:rsidR="00575170" w:rsidRPr="00575170">
              <w:rPr>
                <w:sz w:val="28"/>
                <w:szCs w:val="28"/>
              </w:rPr>
              <w:t xml:space="preserve">у період підвищеної пожежної </w:t>
            </w:r>
            <w:r w:rsidR="00575170">
              <w:rPr>
                <w:sz w:val="28"/>
                <w:szCs w:val="28"/>
              </w:rPr>
              <w:t>не</w:t>
            </w:r>
            <w:r w:rsidR="00575170" w:rsidRPr="00575170">
              <w:rPr>
                <w:sz w:val="28"/>
                <w:szCs w:val="28"/>
              </w:rPr>
              <w:t>безпе</w:t>
            </w:r>
            <w:r w:rsidR="00575170">
              <w:rPr>
                <w:sz w:val="28"/>
                <w:szCs w:val="28"/>
              </w:rPr>
              <w:t>ки</w:t>
            </w:r>
            <w:r w:rsidRPr="00575170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E434E" w:rsidRPr="000E3243" w:rsidRDefault="00975689" w:rsidP="008E43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потреби </w:t>
            </w:r>
          </w:p>
        </w:tc>
        <w:tc>
          <w:tcPr>
            <w:tcW w:w="2126" w:type="dxa"/>
          </w:tcPr>
          <w:p w:rsidR="008E434E" w:rsidRPr="000E3243" w:rsidRDefault="008E434E" w:rsidP="008E434E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С. Любченко</w:t>
            </w:r>
          </w:p>
        </w:tc>
        <w:tc>
          <w:tcPr>
            <w:tcW w:w="2126" w:type="dxa"/>
            <w:gridSpan w:val="2"/>
          </w:tcPr>
          <w:p w:rsidR="008E434E" w:rsidRPr="000E3243" w:rsidRDefault="008E434E" w:rsidP="008E434E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F0629A">
        <w:trPr>
          <w:trHeight w:val="629"/>
        </w:trPr>
        <w:tc>
          <w:tcPr>
            <w:tcW w:w="426" w:type="dxa"/>
          </w:tcPr>
          <w:p w:rsidR="008E434E" w:rsidRPr="000E3243" w:rsidRDefault="008E434E" w:rsidP="00F0629A">
            <w:pPr>
              <w:pStyle w:val="a4"/>
              <w:numPr>
                <w:ilvl w:val="0"/>
                <w:numId w:val="39"/>
              </w:numPr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8E434E" w:rsidRPr="000E3243" w:rsidRDefault="00637BA6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Нарада з суб’єктами подання відомостей.</w:t>
            </w:r>
          </w:p>
        </w:tc>
        <w:tc>
          <w:tcPr>
            <w:tcW w:w="4394" w:type="dxa"/>
          </w:tcPr>
          <w:p w:rsidR="008E434E" w:rsidRPr="000E3243" w:rsidRDefault="00637BA6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 метою вчасного внесення змін до баз АТС.</w:t>
            </w:r>
          </w:p>
        </w:tc>
        <w:tc>
          <w:tcPr>
            <w:tcW w:w="1843" w:type="dxa"/>
          </w:tcPr>
          <w:p w:rsidR="008E434E" w:rsidRPr="000E3243" w:rsidRDefault="00637BA6" w:rsidP="009756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потреб</w:t>
            </w:r>
            <w:r w:rsidR="0097568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8E434E" w:rsidRPr="000E3243" w:rsidRDefault="00637BA6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Г.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Желдак</w:t>
            </w:r>
            <w:proofErr w:type="spellEnd"/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F0629A">
        <w:trPr>
          <w:trHeight w:val="314"/>
        </w:trPr>
        <w:tc>
          <w:tcPr>
            <w:tcW w:w="16018" w:type="dxa"/>
            <w:gridSpan w:val="8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1.3. Інші заходи </w:t>
            </w:r>
          </w:p>
        </w:tc>
      </w:tr>
      <w:tr w:rsidR="008E434E" w:rsidRPr="000E3243" w:rsidTr="00F0629A">
        <w:trPr>
          <w:trHeight w:val="552"/>
        </w:trPr>
        <w:tc>
          <w:tcPr>
            <w:tcW w:w="426" w:type="dxa"/>
          </w:tcPr>
          <w:p w:rsidR="008E434E" w:rsidRPr="00FF2BCF" w:rsidRDefault="008E434E" w:rsidP="00F0629A">
            <w:pPr>
              <w:pStyle w:val="a4"/>
              <w:ind w:left="-108"/>
              <w:jc w:val="center"/>
              <w:rPr>
                <w:sz w:val="28"/>
                <w:szCs w:val="28"/>
              </w:rPr>
            </w:pPr>
            <w:r w:rsidRPr="00FF2BCF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5103" w:type="dxa"/>
            <w:gridSpan w:val="2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Проведення правової експертизи проектів наказів керівника апарату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4394" w:type="dxa"/>
          </w:tcPr>
          <w:p w:rsidR="008E434E" w:rsidRPr="000E3243" w:rsidRDefault="008E434E" w:rsidP="000B7E9E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Перевірка відповідності проектів наказів нормам чинного законодавства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E434E" w:rsidRPr="000E3243" w:rsidRDefault="008E434E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Постійно</w:t>
            </w:r>
          </w:p>
        </w:tc>
        <w:tc>
          <w:tcPr>
            <w:tcW w:w="2126" w:type="dxa"/>
          </w:tcPr>
          <w:p w:rsidR="008E434E" w:rsidRPr="000E3243" w:rsidRDefault="008E434E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05946" w:rsidRPr="000E3243" w:rsidTr="00F0629A">
        <w:trPr>
          <w:trHeight w:val="552"/>
        </w:trPr>
        <w:tc>
          <w:tcPr>
            <w:tcW w:w="426" w:type="dxa"/>
          </w:tcPr>
          <w:p w:rsidR="00805946" w:rsidRPr="00FF2BCF" w:rsidRDefault="00805946" w:rsidP="00F0629A">
            <w:pPr>
              <w:pStyle w:val="a4"/>
              <w:ind w:left="-108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</w:p>
        </w:tc>
        <w:tc>
          <w:tcPr>
            <w:tcW w:w="5103" w:type="dxa"/>
            <w:gridSpan w:val="2"/>
          </w:tcPr>
          <w:p w:rsidR="00805946" w:rsidRPr="000E3243" w:rsidRDefault="00805946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Загальні збори колективу райдержадміністрації. </w:t>
            </w:r>
          </w:p>
        </w:tc>
        <w:tc>
          <w:tcPr>
            <w:tcW w:w="4394" w:type="dxa"/>
          </w:tcPr>
          <w:p w:rsidR="00805946" w:rsidRPr="000E3243" w:rsidRDefault="00805946" w:rsidP="000B7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Визначення кандидатур для включення в склад комісій при райдержадміністрації.</w:t>
            </w:r>
          </w:p>
        </w:tc>
        <w:tc>
          <w:tcPr>
            <w:tcW w:w="1843" w:type="dxa"/>
          </w:tcPr>
          <w:p w:rsidR="00805946" w:rsidRPr="000E3243" w:rsidRDefault="00805946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02.04.</w:t>
            </w:r>
          </w:p>
        </w:tc>
        <w:tc>
          <w:tcPr>
            <w:tcW w:w="2126" w:type="dxa"/>
          </w:tcPr>
          <w:p w:rsidR="00805946" w:rsidRDefault="00805946" w:rsidP="00805946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Н.Лебедєва </w:t>
            </w:r>
          </w:p>
        </w:tc>
        <w:tc>
          <w:tcPr>
            <w:tcW w:w="2126" w:type="dxa"/>
            <w:gridSpan w:val="2"/>
          </w:tcPr>
          <w:p w:rsidR="00805946" w:rsidRPr="000E3243" w:rsidRDefault="00805946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F0629A">
        <w:trPr>
          <w:trHeight w:val="282"/>
        </w:trPr>
        <w:tc>
          <w:tcPr>
            <w:tcW w:w="16018" w:type="dxa"/>
            <w:gridSpan w:val="8"/>
          </w:tcPr>
          <w:p w:rsidR="008E434E" w:rsidRPr="000E3243" w:rsidRDefault="008E434E" w:rsidP="009D41A2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ІІ. Засідання комітетів, рад, комісій, робочих груп </w:t>
            </w:r>
            <w:r w:rsidR="009D41A2">
              <w:rPr>
                <w:b/>
                <w:sz w:val="28"/>
                <w:szCs w:val="28"/>
              </w:rPr>
              <w:t xml:space="preserve">районної </w:t>
            </w:r>
            <w:r w:rsidRPr="000E3243">
              <w:rPr>
                <w:b/>
                <w:sz w:val="28"/>
                <w:szCs w:val="28"/>
              </w:rPr>
              <w:t>державної адміністрації</w:t>
            </w:r>
          </w:p>
        </w:tc>
      </w:tr>
      <w:tr w:rsidR="008E434E" w:rsidRPr="000E3243" w:rsidTr="008E434E">
        <w:trPr>
          <w:trHeight w:val="552"/>
        </w:trPr>
        <w:tc>
          <w:tcPr>
            <w:tcW w:w="568" w:type="dxa"/>
            <w:gridSpan w:val="2"/>
          </w:tcPr>
          <w:p w:rsidR="008E434E" w:rsidRPr="00FF2BCF" w:rsidRDefault="008E434E" w:rsidP="00F0629A">
            <w:pPr>
              <w:pStyle w:val="a4"/>
              <w:ind w:left="-108"/>
              <w:jc w:val="center"/>
              <w:rPr>
                <w:sz w:val="28"/>
                <w:szCs w:val="28"/>
                <w:lang w:val="ru-RU"/>
              </w:rPr>
            </w:pPr>
            <w:r w:rsidRPr="00FF2BCF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4961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Засідання конкурсної комісії для проведення конкурсів на зайняття посад  державної служби категорій «Б» і «В»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 метою добору осіб, здатних професійно виконувати посадові обов’язки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E434E" w:rsidRPr="000E3243" w:rsidRDefault="00575170" w:rsidP="00F0629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Квітень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>
              <w:rPr>
                <w:sz w:val="28"/>
                <w:szCs w:val="28"/>
                <w:lang w:val="ru-RU"/>
              </w:rPr>
              <w:t>червень</w:t>
            </w:r>
            <w:proofErr w:type="spellEnd"/>
            <w:r w:rsidR="00975689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126" w:type="dxa"/>
          </w:tcPr>
          <w:p w:rsidR="008E434E" w:rsidRPr="000E3243" w:rsidRDefault="00575170" w:rsidP="00575170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О. 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8E434E">
        <w:trPr>
          <w:trHeight w:val="552"/>
        </w:trPr>
        <w:tc>
          <w:tcPr>
            <w:tcW w:w="568" w:type="dxa"/>
            <w:gridSpan w:val="2"/>
          </w:tcPr>
          <w:p w:rsidR="008E434E" w:rsidRPr="00DF69CA" w:rsidRDefault="008E434E" w:rsidP="00F0629A">
            <w:pPr>
              <w:pStyle w:val="a4"/>
              <w:ind w:left="0"/>
              <w:rPr>
                <w:sz w:val="28"/>
                <w:szCs w:val="28"/>
              </w:rPr>
            </w:pPr>
            <w:r w:rsidRPr="00DF69CA">
              <w:rPr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Засідання комісії з питань нагородження відзнаками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державної 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 мет</w:t>
            </w:r>
            <w:r>
              <w:rPr>
                <w:sz w:val="28"/>
                <w:szCs w:val="28"/>
              </w:rPr>
              <w:t xml:space="preserve">ою розгляду та внесення голови райдержадміністрації </w:t>
            </w:r>
            <w:r w:rsidRPr="000E3243">
              <w:rPr>
                <w:sz w:val="28"/>
                <w:szCs w:val="28"/>
              </w:rPr>
              <w:t xml:space="preserve">  пропозицій щодо нагородження кращих працівників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8E434E" w:rsidRPr="000E3243" w:rsidRDefault="008E434E" w:rsidP="00F0629A">
            <w:pPr>
              <w:jc w:val="center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За потреби</w:t>
            </w:r>
          </w:p>
        </w:tc>
        <w:tc>
          <w:tcPr>
            <w:tcW w:w="2126" w:type="dxa"/>
          </w:tcPr>
          <w:p w:rsidR="008E434E" w:rsidRPr="000E3243" w:rsidRDefault="00575170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 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E434E" w:rsidRPr="000E3243" w:rsidTr="008E434E">
        <w:trPr>
          <w:trHeight w:val="552"/>
        </w:trPr>
        <w:tc>
          <w:tcPr>
            <w:tcW w:w="568" w:type="dxa"/>
            <w:gridSpan w:val="2"/>
          </w:tcPr>
          <w:p w:rsidR="008E434E" w:rsidRPr="000E3243" w:rsidRDefault="008E434E" w:rsidP="00F0629A">
            <w:pPr>
              <w:pStyle w:val="a4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Pr="000E3243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961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  <w:lang w:val="ru-RU"/>
              </w:rPr>
            </w:pPr>
            <w:r w:rsidRPr="000E3243">
              <w:rPr>
                <w:sz w:val="28"/>
                <w:szCs w:val="28"/>
              </w:rPr>
              <w:t>Участь у роботі консультативно-</w:t>
            </w:r>
            <w:r w:rsidRPr="000E3243">
              <w:rPr>
                <w:sz w:val="28"/>
                <w:szCs w:val="28"/>
              </w:rPr>
              <w:lastRenderedPageBreak/>
              <w:t>дорадчих органів, до яких включені працівники юридичн</w:t>
            </w:r>
            <w:r>
              <w:rPr>
                <w:sz w:val="28"/>
                <w:szCs w:val="28"/>
              </w:rPr>
              <w:t>ої служби.</w:t>
            </w:r>
          </w:p>
        </w:tc>
        <w:tc>
          <w:tcPr>
            <w:tcW w:w="4394" w:type="dxa"/>
          </w:tcPr>
          <w:p w:rsidR="008E434E" w:rsidRPr="000E3243" w:rsidRDefault="008E434E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lastRenderedPageBreak/>
              <w:t xml:space="preserve">Правовий супровід засідань </w:t>
            </w:r>
            <w:r w:rsidRPr="000E3243">
              <w:rPr>
                <w:sz w:val="28"/>
                <w:szCs w:val="28"/>
              </w:rPr>
              <w:lastRenderedPageBreak/>
              <w:t xml:space="preserve">комітетів, рад, комісій, робочих груп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8E434E" w:rsidRPr="000E3243" w:rsidRDefault="008E434E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lastRenderedPageBreak/>
              <w:t xml:space="preserve">За окремим </w:t>
            </w:r>
            <w:r w:rsidRPr="000E3243">
              <w:rPr>
                <w:sz w:val="28"/>
                <w:szCs w:val="28"/>
              </w:rPr>
              <w:lastRenderedPageBreak/>
              <w:t>планом</w:t>
            </w:r>
          </w:p>
        </w:tc>
        <w:tc>
          <w:tcPr>
            <w:tcW w:w="2126" w:type="dxa"/>
          </w:tcPr>
          <w:p w:rsidR="008E434E" w:rsidRPr="000E3243" w:rsidRDefault="008E434E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lastRenderedPageBreak/>
              <w:t>М.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</w:p>
        </w:tc>
        <w:tc>
          <w:tcPr>
            <w:tcW w:w="2126" w:type="dxa"/>
            <w:gridSpan w:val="2"/>
          </w:tcPr>
          <w:p w:rsidR="008E434E" w:rsidRPr="000E3243" w:rsidRDefault="008E434E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8E434E">
        <w:trPr>
          <w:trHeight w:val="552"/>
        </w:trPr>
        <w:tc>
          <w:tcPr>
            <w:tcW w:w="568" w:type="dxa"/>
            <w:gridSpan w:val="2"/>
          </w:tcPr>
          <w:p w:rsidR="00330649" w:rsidRDefault="00733E3E" w:rsidP="00F0629A">
            <w:pPr>
              <w:pStyle w:val="a4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4</w:t>
            </w:r>
            <w:r w:rsidR="00330649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961" w:type="dxa"/>
          </w:tcPr>
          <w:p w:rsidR="00330649" w:rsidRPr="001663E7" w:rsidRDefault="00330649" w:rsidP="009D41A2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30649">
              <w:rPr>
                <w:sz w:val="28"/>
                <w:szCs w:val="28"/>
              </w:rPr>
              <w:t>Засідання комісії з питань техногенно-екологічної безпеки</w:t>
            </w:r>
            <w:r>
              <w:rPr>
                <w:sz w:val="28"/>
                <w:szCs w:val="28"/>
              </w:rPr>
              <w:t xml:space="preserve"> та надзвичайних ситуацій. </w:t>
            </w:r>
          </w:p>
        </w:tc>
        <w:tc>
          <w:tcPr>
            <w:tcW w:w="4394" w:type="dxa"/>
          </w:tcPr>
          <w:p w:rsidR="00330649" w:rsidRPr="009D41A2" w:rsidRDefault="009D41A2" w:rsidP="009D41A2">
            <w:pPr>
              <w:jc w:val="both"/>
              <w:rPr>
                <w:sz w:val="28"/>
                <w:szCs w:val="28"/>
              </w:rPr>
            </w:pPr>
            <w:r w:rsidRPr="009D41A2">
              <w:rPr>
                <w:sz w:val="28"/>
                <w:szCs w:val="28"/>
              </w:rPr>
              <w:t xml:space="preserve">Контроль за </w:t>
            </w:r>
            <w:r w:rsidRPr="009D41A2">
              <w:rPr>
                <w:color w:val="000000"/>
                <w:sz w:val="28"/>
                <w:szCs w:val="28"/>
                <w:shd w:val="clear" w:color="auto" w:fill="FFFFFF"/>
              </w:rPr>
              <w:t xml:space="preserve">виконанням заходів щодо попередження надзвичайних подій. 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Щомісяця</w:t>
            </w:r>
          </w:p>
        </w:tc>
        <w:tc>
          <w:tcPr>
            <w:tcW w:w="2126" w:type="dxa"/>
          </w:tcPr>
          <w:p w:rsidR="00330649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С.Любченко</w:t>
            </w:r>
          </w:p>
        </w:tc>
        <w:tc>
          <w:tcPr>
            <w:tcW w:w="2126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8E434E">
        <w:trPr>
          <w:trHeight w:val="552"/>
        </w:trPr>
        <w:tc>
          <w:tcPr>
            <w:tcW w:w="568" w:type="dxa"/>
            <w:gridSpan w:val="2"/>
          </w:tcPr>
          <w:p w:rsidR="00330649" w:rsidRPr="009D41A2" w:rsidRDefault="00733E3E" w:rsidP="00F0629A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30649" w:rsidRPr="009D41A2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:rsidR="00330649" w:rsidRPr="001663E7" w:rsidRDefault="00330649" w:rsidP="00F062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Засідання </w:t>
            </w:r>
            <w:r w:rsidRPr="001663E7">
              <w:rPr>
                <w:sz w:val="28"/>
                <w:szCs w:val="28"/>
              </w:rPr>
              <w:t>комісії з питань безпечної життєдіяльності населення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9D41A2" w:rsidRDefault="009D41A2" w:rsidP="00F0629A">
            <w:pPr>
              <w:jc w:val="both"/>
              <w:rPr>
                <w:sz w:val="28"/>
                <w:szCs w:val="28"/>
              </w:rPr>
            </w:pPr>
            <w:r w:rsidRPr="009D41A2">
              <w:rPr>
                <w:sz w:val="28"/>
                <w:szCs w:val="28"/>
              </w:rPr>
              <w:t xml:space="preserve">Контроль за виконанням заходів </w:t>
            </w:r>
            <w:r w:rsidRPr="009D41A2">
              <w:rPr>
                <w:color w:val="000000"/>
                <w:sz w:val="28"/>
                <w:szCs w:val="28"/>
                <w:shd w:val="clear" w:color="auto" w:fill="FFFFFF"/>
              </w:rPr>
              <w:t>з дотримання вимог правил безпеки життєдіяльності, попередження пожеж, інших надзвичайних ситуацій, загибелі та травмування людей на них.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Щомісяця</w:t>
            </w:r>
          </w:p>
        </w:tc>
        <w:tc>
          <w:tcPr>
            <w:tcW w:w="2126" w:type="dxa"/>
          </w:tcPr>
          <w:p w:rsidR="00330649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С. Любченко </w:t>
            </w:r>
          </w:p>
        </w:tc>
        <w:tc>
          <w:tcPr>
            <w:tcW w:w="2126" w:type="dxa"/>
            <w:gridSpan w:val="2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221"/>
        </w:trPr>
        <w:tc>
          <w:tcPr>
            <w:tcW w:w="16018" w:type="dxa"/>
            <w:gridSpan w:val="8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Розділ ІІІ. Організаційні заходи</w:t>
            </w: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Організаційне і технічне забезп</w:t>
            </w:r>
            <w:r>
              <w:rPr>
                <w:sz w:val="28"/>
                <w:szCs w:val="28"/>
              </w:rPr>
              <w:t xml:space="preserve">ечення щотижневих нарад голови райдержадміністрації </w:t>
            </w:r>
            <w:r w:rsidRPr="000E3243">
              <w:rPr>
                <w:sz w:val="28"/>
                <w:szCs w:val="28"/>
              </w:rPr>
              <w:t xml:space="preserve">з керівниками структурних підрозділів </w:t>
            </w:r>
            <w:r>
              <w:rPr>
                <w:sz w:val="28"/>
                <w:szCs w:val="28"/>
              </w:rPr>
              <w:t xml:space="preserve">райдержадміністрації. </w:t>
            </w:r>
            <w:r w:rsidRPr="000E3243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тижневого плану роботи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pStyle w:val="Standard"/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Щотижнево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  <w:p w:rsidR="00330649" w:rsidRPr="000E3243" w:rsidRDefault="00330649" w:rsidP="00F0629A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Підготовка щоквартальних паспортів район</w:t>
            </w:r>
            <w:r>
              <w:rPr>
                <w:sz w:val="28"/>
                <w:szCs w:val="28"/>
              </w:rPr>
              <w:t xml:space="preserve">у </w:t>
            </w:r>
            <w:r w:rsidRPr="000E3243">
              <w:rPr>
                <w:sz w:val="28"/>
                <w:szCs w:val="28"/>
              </w:rPr>
              <w:t xml:space="preserve">та </w:t>
            </w:r>
            <w:r>
              <w:rPr>
                <w:sz w:val="28"/>
                <w:szCs w:val="28"/>
              </w:rPr>
              <w:t xml:space="preserve">інформування облдержадміністрацію. 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pStyle w:val="Standard"/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На виконання листа Адміністрації Президента України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330649" w:rsidRPr="000E3243" w:rsidRDefault="00B52A7D" w:rsidP="00F0629A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Червень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pStyle w:val="Standard"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988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Проведення спеціальної перевірки відповідно до Закону України «Про запобігання корупції»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Перевірка осіб, які претендують на зайняття посад</w:t>
            </w:r>
            <w:r>
              <w:rPr>
                <w:sz w:val="28"/>
                <w:szCs w:val="28"/>
              </w:rPr>
              <w:t xml:space="preserve"> державних службовців. </w:t>
            </w:r>
          </w:p>
        </w:tc>
        <w:tc>
          <w:tcPr>
            <w:tcW w:w="1843" w:type="dxa"/>
          </w:tcPr>
          <w:p w:rsidR="00330649" w:rsidRPr="000E3243" w:rsidRDefault="00B52A7D" w:rsidP="0097568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Квітень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>
              <w:rPr>
                <w:sz w:val="28"/>
                <w:szCs w:val="28"/>
                <w:lang w:val="ru-RU"/>
              </w:rPr>
              <w:t>червень</w:t>
            </w:r>
            <w:proofErr w:type="spellEnd"/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 </w:t>
            </w:r>
            <w:proofErr w:type="spellStart"/>
            <w:r>
              <w:rPr>
                <w:sz w:val="28"/>
                <w:szCs w:val="28"/>
              </w:rPr>
              <w:t>Слюнкова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Проведення перевірки відповідно до Закону України «Про очищення влади»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6108FD">
              <w:rPr>
                <w:sz w:val="28"/>
                <w:szCs w:val="28"/>
              </w:rPr>
              <w:t>З</w:t>
            </w:r>
            <w:r w:rsidRPr="000E3243">
              <w:rPr>
                <w:sz w:val="28"/>
                <w:szCs w:val="28"/>
              </w:rPr>
              <w:t xml:space="preserve"> метою перевірки достовірності відомостей, що подаються претендентами на посади та заборон обіймати певні посади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330649" w:rsidRPr="000E3243" w:rsidRDefault="00B52A7D" w:rsidP="00F0629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Квітень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– </w:t>
            </w:r>
            <w:proofErr w:type="spellStart"/>
            <w:r>
              <w:rPr>
                <w:sz w:val="28"/>
                <w:szCs w:val="28"/>
                <w:lang w:val="ru-RU"/>
              </w:rPr>
              <w:t>червень</w:t>
            </w:r>
            <w:proofErr w:type="spellEnd"/>
          </w:p>
        </w:tc>
        <w:tc>
          <w:tcPr>
            <w:tcW w:w="2268" w:type="dxa"/>
            <w:gridSpan w:val="2"/>
          </w:tcPr>
          <w:p w:rsidR="00330649" w:rsidRPr="000E3243" w:rsidRDefault="00575170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О. 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Лепень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Забезпечення приймання, реєстрації та своєчасного і оперативного проходження документів, відправки </w:t>
            </w:r>
            <w:r w:rsidRPr="000E3243">
              <w:rPr>
                <w:sz w:val="28"/>
                <w:szCs w:val="28"/>
              </w:rPr>
              <w:lastRenderedPageBreak/>
              <w:t>документів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lastRenderedPageBreak/>
              <w:t>Відповідно до положення про загальний відділ</w:t>
            </w:r>
            <w:r>
              <w:rPr>
                <w:sz w:val="28"/>
                <w:szCs w:val="28"/>
              </w:rPr>
              <w:t>, організаційної роботи та контролю.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FD540F">
              <w:rPr>
                <w:sz w:val="28"/>
                <w:szCs w:val="28"/>
              </w:rPr>
              <w:t>Протягом кварталу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Забезпечення доступу до публічної інформації, обліку запитів, реєстрації і надання відповідей на запити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положення про загальний відділ</w:t>
            </w:r>
            <w:r>
              <w:rPr>
                <w:sz w:val="28"/>
                <w:szCs w:val="28"/>
              </w:rPr>
              <w:t>, організаційної роботи та контролю. 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FD540F">
              <w:rPr>
                <w:sz w:val="28"/>
                <w:szCs w:val="28"/>
              </w:rPr>
              <w:t>Протягом кварталу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Організація особистого прийому громадян головою, заступник</w:t>
            </w:r>
            <w:r>
              <w:rPr>
                <w:sz w:val="28"/>
                <w:szCs w:val="28"/>
              </w:rPr>
              <w:t>ом</w:t>
            </w:r>
            <w:r w:rsidRPr="000E3243">
              <w:rPr>
                <w:sz w:val="28"/>
                <w:szCs w:val="28"/>
              </w:rPr>
              <w:t xml:space="preserve"> голови </w:t>
            </w:r>
            <w:r>
              <w:rPr>
                <w:sz w:val="28"/>
                <w:szCs w:val="28"/>
              </w:rPr>
              <w:t>райдержадміністрації,</w:t>
            </w:r>
            <w:r w:rsidRPr="000E3243">
              <w:rPr>
                <w:sz w:val="28"/>
                <w:szCs w:val="28"/>
              </w:rPr>
              <w:t xml:space="preserve"> керівником апарату.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  <w:lang w:val="ru-RU"/>
              </w:rPr>
            </w:pPr>
            <w:r w:rsidRPr="00FD540F">
              <w:rPr>
                <w:sz w:val="28"/>
                <w:szCs w:val="28"/>
              </w:rPr>
              <w:t xml:space="preserve">Відповідно до </w:t>
            </w:r>
            <w:r w:rsidRPr="000E3243">
              <w:rPr>
                <w:sz w:val="28"/>
                <w:szCs w:val="28"/>
              </w:rPr>
              <w:t xml:space="preserve">Закону України </w:t>
            </w:r>
            <w:r w:rsidRPr="000E3243">
              <w:rPr>
                <w:sz w:val="28"/>
                <w:szCs w:val="28"/>
                <w:lang w:val="ru-RU"/>
              </w:rPr>
              <w:t>«</w:t>
            </w:r>
            <w:r w:rsidRPr="000E3243">
              <w:rPr>
                <w:sz w:val="28"/>
                <w:szCs w:val="28"/>
              </w:rPr>
              <w:t>Про звернення громадян</w:t>
            </w:r>
            <w:r w:rsidRPr="000E3243">
              <w:rPr>
                <w:sz w:val="28"/>
                <w:szCs w:val="28"/>
                <w:lang w:val="ru-RU"/>
              </w:rPr>
              <w:t>»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843" w:type="dxa"/>
          </w:tcPr>
          <w:p w:rsidR="00330649" w:rsidRPr="000E3243" w:rsidRDefault="00330649" w:rsidP="000B7E9E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Згідно із затвердженим графіком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Н.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Можаєва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Організація роботи по представництву інтересів </w:t>
            </w:r>
            <w:r>
              <w:rPr>
                <w:sz w:val="28"/>
                <w:szCs w:val="28"/>
              </w:rPr>
              <w:t xml:space="preserve">райдержадміністрації </w:t>
            </w:r>
            <w:r w:rsidRPr="000E3243">
              <w:rPr>
                <w:sz w:val="28"/>
                <w:szCs w:val="28"/>
              </w:rPr>
              <w:t>у судах загальної юрисдикції.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З метою правового забезпечення діяльності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За потреби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Маклюк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487F03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Формування з урахуванням внесених пропозицій планів роботи: </w:t>
            </w:r>
            <w:r>
              <w:rPr>
                <w:sz w:val="28"/>
                <w:szCs w:val="28"/>
              </w:rPr>
              <w:t>райдержадміністрації,</w:t>
            </w:r>
            <w:r w:rsidRPr="000E3243">
              <w:rPr>
                <w:sz w:val="28"/>
                <w:szCs w:val="28"/>
              </w:rPr>
              <w:t xml:space="preserve"> на </w:t>
            </w:r>
            <w:r w:rsidR="00060FEE">
              <w:rPr>
                <w:sz w:val="28"/>
                <w:szCs w:val="28"/>
                <w:lang w:val="en-US"/>
              </w:rPr>
              <w:t>I</w:t>
            </w:r>
            <w:r w:rsidR="00187CF6">
              <w:rPr>
                <w:sz w:val="28"/>
                <w:szCs w:val="28"/>
              </w:rPr>
              <w:t>І</w:t>
            </w:r>
            <w:r w:rsidR="00487F03" w:rsidRPr="00487F03">
              <w:rPr>
                <w:sz w:val="28"/>
                <w:szCs w:val="28"/>
              </w:rPr>
              <w:t>І</w:t>
            </w:r>
            <w:r w:rsidRPr="000E3243">
              <w:rPr>
                <w:sz w:val="28"/>
                <w:szCs w:val="28"/>
              </w:rPr>
              <w:t xml:space="preserve"> квартал</w:t>
            </w:r>
            <w:r w:rsidR="000B7E9E">
              <w:rPr>
                <w:sz w:val="28"/>
                <w:szCs w:val="28"/>
              </w:rPr>
              <w:t xml:space="preserve"> 201</w:t>
            </w:r>
            <w:r w:rsidR="00487F03">
              <w:rPr>
                <w:sz w:val="28"/>
                <w:szCs w:val="28"/>
              </w:rPr>
              <w:t>9</w:t>
            </w:r>
            <w:r w:rsidR="000B7E9E">
              <w:rPr>
                <w:sz w:val="28"/>
                <w:szCs w:val="28"/>
              </w:rPr>
              <w:t xml:space="preserve"> року</w:t>
            </w:r>
            <w:r w:rsidRPr="000E3243">
              <w:rPr>
                <w:sz w:val="28"/>
                <w:szCs w:val="28"/>
              </w:rPr>
              <w:t>, місяць, тиждень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330649" w:rsidRPr="000E3243" w:rsidRDefault="00330649" w:rsidP="00D112AD">
            <w:pPr>
              <w:jc w:val="center"/>
              <w:rPr>
                <w:sz w:val="28"/>
                <w:szCs w:val="28"/>
              </w:rPr>
            </w:pPr>
            <w:proofErr w:type="spellStart"/>
            <w:r w:rsidRPr="000E3243">
              <w:rPr>
                <w:sz w:val="28"/>
                <w:szCs w:val="28"/>
              </w:rPr>
              <w:t>Щокварталь</w:t>
            </w:r>
            <w:r w:rsidR="00D112AD">
              <w:rPr>
                <w:sz w:val="28"/>
                <w:szCs w:val="28"/>
              </w:rPr>
              <w:t>-</w:t>
            </w:r>
            <w:r w:rsidRPr="000E3243">
              <w:rPr>
                <w:sz w:val="28"/>
                <w:szCs w:val="28"/>
              </w:rPr>
              <w:t>но</w:t>
            </w:r>
            <w:proofErr w:type="spellEnd"/>
            <w:r w:rsidRPr="000E3243">
              <w:rPr>
                <w:sz w:val="28"/>
                <w:szCs w:val="28"/>
              </w:rPr>
              <w:t>, щомісячно, щотижнево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1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267587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Підготовка аналітичних доповідних щодо виконання планів роботи </w:t>
            </w:r>
            <w:r>
              <w:rPr>
                <w:sz w:val="28"/>
                <w:szCs w:val="28"/>
              </w:rPr>
              <w:t xml:space="preserve">райдержадміністрації, </w:t>
            </w:r>
            <w:r w:rsidR="00267587">
              <w:rPr>
                <w:sz w:val="28"/>
                <w:szCs w:val="28"/>
              </w:rPr>
              <w:t>за І</w:t>
            </w:r>
            <w:r w:rsidRPr="000E3243">
              <w:rPr>
                <w:sz w:val="28"/>
                <w:szCs w:val="28"/>
              </w:rPr>
              <w:t xml:space="preserve"> квартал, тижневих.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Відповідно до Регламенту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proofErr w:type="spellStart"/>
            <w:r w:rsidRPr="000E3243">
              <w:rPr>
                <w:sz w:val="28"/>
                <w:szCs w:val="28"/>
              </w:rPr>
              <w:t>Щокварталь</w:t>
            </w:r>
            <w:r>
              <w:rPr>
                <w:sz w:val="28"/>
                <w:szCs w:val="28"/>
              </w:rPr>
              <w:t>-</w:t>
            </w:r>
            <w:r w:rsidRPr="000E3243">
              <w:rPr>
                <w:sz w:val="28"/>
                <w:szCs w:val="28"/>
              </w:rPr>
              <w:t>но</w:t>
            </w:r>
            <w:proofErr w:type="spellEnd"/>
            <w:r w:rsidRPr="000E3243">
              <w:rPr>
                <w:sz w:val="28"/>
                <w:szCs w:val="28"/>
              </w:rPr>
              <w:t>, щотижнево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  <w:r>
              <w:rPr>
                <w:rFonts w:eastAsia="Arial Unicode MS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323"/>
        </w:trPr>
        <w:tc>
          <w:tcPr>
            <w:tcW w:w="16018" w:type="dxa"/>
            <w:gridSpan w:val="8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</w:t>
            </w:r>
            <w:r w:rsidRPr="000E3243">
              <w:rPr>
                <w:b/>
                <w:sz w:val="28"/>
                <w:szCs w:val="28"/>
                <w:lang w:val="en-US"/>
              </w:rPr>
              <w:t>IV</w:t>
            </w:r>
            <w:r w:rsidRPr="000E3243">
              <w:rPr>
                <w:b/>
                <w:sz w:val="28"/>
                <w:szCs w:val="28"/>
              </w:rPr>
              <w:t>. Навчання працівників структурних підрозділів апарату обласної державної адміністрації</w:t>
            </w: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Проведення навчань з працівниками апарату </w:t>
            </w:r>
            <w:r>
              <w:rPr>
                <w:sz w:val="28"/>
                <w:szCs w:val="28"/>
              </w:rPr>
              <w:t>райдержадміністрації.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Підвищення рівня професійної компетентності державних службовців апарату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державної адміністрації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330649" w:rsidRPr="000E3243" w:rsidRDefault="00330649" w:rsidP="00F0629A">
            <w:pPr>
              <w:jc w:val="center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Щомісячно</w:t>
            </w:r>
          </w:p>
        </w:tc>
        <w:tc>
          <w:tcPr>
            <w:tcW w:w="2268" w:type="dxa"/>
            <w:gridSpan w:val="2"/>
          </w:tcPr>
          <w:p w:rsidR="000B7E9E" w:rsidRDefault="000B7E9E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 </w:t>
            </w:r>
            <w:proofErr w:type="spellStart"/>
            <w:r>
              <w:rPr>
                <w:sz w:val="28"/>
                <w:szCs w:val="28"/>
              </w:rPr>
              <w:t>Демянцева</w:t>
            </w:r>
            <w:proofErr w:type="spellEnd"/>
          </w:p>
          <w:p w:rsidR="00330649" w:rsidRDefault="00575170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 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  <w:p w:rsidR="000B7E9E" w:rsidRDefault="00060FEE" w:rsidP="00F0629A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 </w:t>
            </w:r>
            <w:proofErr w:type="spellStart"/>
            <w:r>
              <w:rPr>
                <w:sz w:val="28"/>
                <w:szCs w:val="28"/>
              </w:rPr>
              <w:t>Маклюк</w:t>
            </w:r>
            <w:proofErr w:type="spellEnd"/>
          </w:p>
          <w:p w:rsidR="00060FEE" w:rsidRPr="000E3243" w:rsidRDefault="00060FEE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16018" w:type="dxa"/>
            <w:gridSpan w:val="8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</w:t>
            </w:r>
            <w:r w:rsidRPr="000E3243">
              <w:rPr>
                <w:b/>
                <w:sz w:val="28"/>
                <w:szCs w:val="28"/>
                <w:lang w:val="en-US"/>
              </w:rPr>
              <w:t>V</w:t>
            </w:r>
            <w:r w:rsidRPr="000E3243">
              <w:rPr>
                <w:b/>
                <w:sz w:val="28"/>
                <w:szCs w:val="28"/>
              </w:rPr>
              <w:t xml:space="preserve">. Контроль за виконанням законів України, актів та доручень Президента України, Кабінету Міністрів України, </w:t>
            </w:r>
          </w:p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>розпоряджень та доручень голови обласної державної адміністрації</w:t>
            </w: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>Розпорядження Кабінету Міністрів України від 10.05.2018 № 342-р</w:t>
            </w:r>
          </w:p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 xml:space="preserve">Про затвердження плану заходів щодо </w:t>
            </w:r>
            <w:r w:rsidRPr="000E3243">
              <w:lastRenderedPageBreak/>
              <w:t>реалізації Концепції реформування системи професійного навчання державних службовців, голів місцевих райдержадміністрацій, їх перших заступників та заступників, посадових осіб місцевого самоврядування та депутатів місцевих рад</w:t>
            </w:r>
            <w:r>
              <w:t>.</w:t>
            </w:r>
          </w:p>
        </w:tc>
        <w:tc>
          <w:tcPr>
            <w:tcW w:w="4394" w:type="dxa"/>
          </w:tcPr>
          <w:p w:rsidR="00330649" w:rsidRPr="000E3243" w:rsidRDefault="00330649" w:rsidP="00F0629A">
            <w:pPr>
              <w:pStyle w:val="13"/>
              <w:ind w:left="0"/>
              <w:jc w:val="both"/>
            </w:pPr>
            <w:r w:rsidRPr="000E3243">
              <w:lastRenderedPageBreak/>
              <w:t xml:space="preserve">Щокварталу до </w:t>
            </w:r>
            <w:r>
              <w:t xml:space="preserve">01 </w:t>
            </w:r>
            <w:r w:rsidRPr="000E3243">
              <w:t>інформуємо Національне агентство з питань державної служби</w:t>
            </w:r>
          </w:p>
        </w:tc>
        <w:tc>
          <w:tcPr>
            <w:tcW w:w="1843" w:type="dxa"/>
          </w:tcPr>
          <w:p w:rsidR="00330649" w:rsidRPr="002D6C22" w:rsidRDefault="00330649" w:rsidP="00733E3E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>о 0</w:t>
            </w:r>
            <w:r>
              <w:rPr>
                <w:color w:val="1D1D1B"/>
                <w:sz w:val="28"/>
                <w:szCs w:val="28"/>
              </w:rPr>
              <w:t>1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E43A94">
              <w:rPr>
                <w:color w:val="1D1D1B"/>
                <w:sz w:val="28"/>
                <w:szCs w:val="28"/>
              </w:rPr>
              <w:t>0</w:t>
            </w:r>
            <w:r w:rsidR="00733E3E">
              <w:rPr>
                <w:color w:val="1D1D1B"/>
                <w:sz w:val="28"/>
                <w:szCs w:val="28"/>
              </w:rPr>
              <w:t>7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E43A94">
              <w:rPr>
                <w:color w:val="1D1D1B"/>
                <w:sz w:val="28"/>
                <w:szCs w:val="28"/>
              </w:rPr>
              <w:t>1</w:t>
            </w:r>
            <w:r w:rsidR="00635482">
              <w:rPr>
                <w:color w:val="1D1D1B"/>
                <w:sz w:val="28"/>
                <w:szCs w:val="28"/>
              </w:rPr>
              <w:t>9</w:t>
            </w:r>
          </w:p>
        </w:tc>
        <w:tc>
          <w:tcPr>
            <w:tcW w:w="2268" w:type="dxa"/>
            <w:gridSpan w:val="2"/>
          </w:tcPr>
          <w:p w:rsidR="00575170" w:rsidRDefault="00575170" w:rsidP="0057517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 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  <w:p w:rsidR="00330649" w:rsidRPr="0042331A" w:rsidRDefault="00330649" w:rsidP="00F0629A">
            <w:pPr>
              <w:suppressAutoHyphens/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13"/>
              <w:ind w:left="0"/>
              <w:jc w:val="both"/>
            </w:pPr>
            <w:r w:rsidRPr="000E3243">
              <w:t xml:space="preserve">Указ Президента України від 05.05.2011 № 547/2011 </w:t>
            </w:r>
          </w:p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>Питання забезпечення органами виконавчої влади доступу до публічної інформації</w:t>
            </w:r>
            <w:r>
              <w:t>.</w:t>
            </w:r>
          </w:p>
        </w:tc>
        <w:tc>
          <w:tcPr>
            <w:tcW w:w="4394" w:type="dxa"/>
          </w:tcPr>
          <w:p w:rsidR="00330649" w:rsidRPr="000E3243" w:rsidRDefault="00330649" w:rsidP="00733E3E">
            <w:pPr>
              <w:pStyle w:val="13"/>
              <w:ind w:left="0"/>
              <w:jc w:val="both"/>
            </w:pPr>
            <w:r w:rsidRPr="000E3243">
              <w:t>Що</w:t>
            </w:r>
            <w:r w:rsidR="006B64AC">
              <w:t>квартально до</w:t>
            </w:r>
            <w:r w:rsidRPr="000E3243">
              <w:t xml:space="preserve"> </w:t>
            </w:r>
            <w:r w:rsidR="006B64AC">
              <w:t>05.0</w:t>
            </w:r>
            <w:r w:rsidR="00733E3E">
              <w:t>7</w:t>
            </w:r>
            <w:r w:rsidRPr="000E3243">
              <w:t xml:space="preserve"> інформуємо </w:t>
            </w:r>
            <w:r>
              <w:t xml:space="preserve">облдержадміністрацію </w:t>
            </w:r>
          </w:p>
        </w:tc>
        <w:tc>
          <w:tcPr>
            <w:tcW w:w="1843" w:type="dxa"/>
          </w:tcPr>
          <w:p w:rsidR="006B64AC" w:rsidRDefault="00330649" w:rsidP="006B64AC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 xml:space="preserve">о </w:t>
            </w:r>
            <w:r w:rsidR="00635482">
              <w:rPr>
                <w:color w:val="1D1D1B"/>
                <w:sz w:val="28"/>
                <w:szCs w:val="28"/>
              </w:rPr>
              <w:t>05</w:t>
            </w:r>
            <w:r w:rsidR="00B52A7D">
              <w:rPr>
                <w:color w:val="1D1D1B"/>
                <w:sz w:val="28"/>
                <w:szCs w:val="28"/>
              </w:rPr>
              <w:t>.0</w:t>
            </w:r>
            <w:r w:rsidR="00733E3E">
              <w:rPr>
                <w:color w:val="1D1D1B"/>
                <w:sz w:val="28"/>
                <w:szCs w:val="28"/>
              </w:rPr>
              <w:t>7</w:t>
            </w:r>
            <w:r w:rsidR="00635482">
              <w:rPr>
                <w:color w:val="1D1D1B"/>
                <w:sz w:val="28"/>
                <w:szCs w:val="28"/>
              </w:rPr>
              <w:t>.19</w:t>
            </w:r>
          </w:p>
          <w:p w:rsidR="00330649" w:rsidRDefault="00330649" w:rsidP="006B64AC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05.</w:t>
            </w:r>
            <w:r w:rsidRPr="002D6C22">
              <w:rPr>
                <w:color w:val="1D1D1B"/>
                <w:sz w:val="28"/>
                <w:szCs w:val="28"/>
              </w:rPr>
              <w:t>0</w:t>
            </w:r>
            <w:r w:rsidR="00733E3E">
              <w:rPr>
                <w:color w:val="1D1D1B"/>
                <w:sz w:val="28"/>
                <w:szCs w:val="28"/>
              </w:rPr>
              <w:t>7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E43A94">
              <w:rPr>
                <w:color w:val="1D1D1B"/>
                <w:sz w:val="28"/>
                <w:szCs w:val="28"/>
              </w:rPr>
              <w:t>1</w:t>
            </w:r>
            <w:r w:rsidR="006B64AC">
              <w:rPr>
                <w:color w:val="1D1D1B"/>
                <w:sz w:val="28"/>
                <w:szCs w:val="28"/>
              </w:rPr>
              <w:t>9</w:t>
            </w:r>
          </w:p>
          <w:p w:rsidR="006B64AC" w:rsidRPr="002D6C22" w:rsidRDefault="006B64AC" w:rsidP="006B64AC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spacing w:line="204" w:lineRule="auto"/>
              <w:jc w:val="center"/>
              <w:rPr>
                <w:rFonts w:ascii="SourceSansProBold" w:hAnsi="SourceSansProBold"/>
                <w:color w:val="1D1D1B"/>
                <w:sz w:val="28"/>
                <w:szCs w:val="28"/>
              </w:rPr>
            </w:pPr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С.</w:t>
            </w:r>
            <w:proofErr w:type="spellStart"/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328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0E3243" w:rsidRDefault="00330649" w:rsidP="00F0629A">
            <w:pPr>
              <w:pStyle w:val="13"/>
              <w:ind w:left="0"/>
              <w:jc w:val="both"/>
            </w:pPr>
            <w:r w:rsidRPr="000E3243">
              <w:t xml:space="preserve">Указ Президента України від 07.02.2008 № 109/2008 </w:t>
            </w:r>
          </w:p>
          <w:p w:rsidR="00330649" w:rsidRPr="000E3243" w:rsidRDefault="00330649" w:rsidP="00F0629A">
            <w:pPr>
              <w:pStyle w:val="13"/>
              <w:ind w:left="0"/>
              <w:jc w:val="both"/>
              <w:rPr>
                <w:rFonts w:asciiTheme="minorHAnsi" w:hAnsiTheme="minorHAnsi"/>
              </w:rPr>
            </w:pPr>
            <w:r w:rsidRPr="000E3243">
              <w:t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</w:t>
            </w:r>
            <w:r>
              <w:t>.</w:t>
            </w:r>
          </w:p>
        </w:tc>
        <w:tc>
          <w:tcPr>
            <w:tcW w:w="4394" w:type="dxa"/>
          </w:tcPr>
          <w:p w:rsidR="00330649" w:rsidRPr="000E3243" w:rsidRDefault="00330649" w:rsidP="00733E3E">
            <w:pPr>
              <w:pStyle w:val="13"/>
              <w:ind w:left="0"/>
              <w:jc w:val="both"/>
            </w:pPr>
            <w:r w:rsidRPr="000E3243">
              <w:t>Що</w:t>
            </w:r>
            <w:r w:rsidR="006B64AC">
              <w:t xml:space="preserve">кварталу </w:t>
            </w:r>
            <w:r w:rsidRPr="000E3243">
              <w:t xml:space="preserve">до </w:t>
            </w:r>
            <w:r w:rsidR="006B64AC">
              <w:t>10.0</w:t>
            </w:r>
            <w:r w:rsidR="00733E3E">
              <w:t>7</w:t>
            </w:r>
            <w:r w:rsidRPr="000E3243">
              <w:t xml:space="preserve"> інформуємо </w:t>
            </w:r>
            <w:r>
              <w:t>облдержадміністрацію</w:t>
            </w:r>
          </w:p>
        </w:tc>
        <w:tc>
          <w:tcPr>
            <w:tcW w:w="1843" w:type="dxa"/>
          </w:tcPr>
          <w:p w:rsidR="00330649" w:rsidRPr="002D6C22" w:rsidRDefault="00330649" w:rsidP="00733E3E">
            <w:pPr>
              <w:spacing w:line="204" w:lineRule="auto"/>
              <w:jc w:val="center"/>
              <w:rPr>
                <w:color w:val="1D1D1B"/>
                <w:sz w:val="28"/>
                <w:szCs w:val="28"/>
              </w:rPr>
            </w:pPr>
            <w:r>
              <w:rPr>
                <w:color w:val="1D1D1B"/>
                <w:sz w:val="28"/>
                <w:szCs w:val="28"/>
              </w:rPr>
              <w:t>Д</w:t>
            </w:r>
            <w:r w:rsidRPr="002D6C22">
              <w:rPr>
                <w:color w:val="1D1D1B"/>
                <w:sz w:val="28"/>
                <w:szCs w:val="28"/>
              </w:rPr>
              <w:t xml:space="preserve">о </w:t>
            </w:r>
            <w:r w:rsidR="006B64AC">
              <w:rPr>
                <w:color w:val="1D1D1B"/>
                <w:sz w:val="28"/>
                <w:szCs w:val="28"/>
              </w:rPr>
              <w:t>10</w:t>
            </w:r>
            <w:r w:rsidR="00E43A94">
              <w:rPr>
                <w:color w:val="1D1D1B"/>
                <w:sz w:val="28"/>
                <w:szCs w:val="28"/>
              </w:rPr>
              <w:t>.0</w:t>
            </w:r>
            <w:r w:rsidR="00733E3E">
              <w:rPr>
                <w:color w:val="1D1D1B"/>
                <w:sz w:val="28"/>
                <w:szCs w:val="28"/>
              </w:rPr>
              <w:t>7</w:t>
            </w:r>
            <w:r w:rsidRPr="002D6C22">
              <w:rPr>
                <w:color w:val="1D1D1B"/>
                <w:sz w:val="28"/>
                <w:szCs w:val="28"/>
              </w:rPr>
              <w:t>.</w:t>
            </w:r>
            <w:r w:rsidR="00E43A94">
              <w:rPr>
                <w:color w:val="1D1D1B"/>
                <w:sz w:val="28"/>
                <w:szCs w:val="28"/>
              </w:rPr>
              <w:t>1</w:t>
            </w:r>
            <w:r w:rsidR="006B64AC">
              <w:rPr>
                <w:color w:val="1D1D1B"/>
                <w:sz w:val="28"/>
                <w:szCs w:val="28"/>
              </w:rPr>
              <w:t>9</w:t>
            </w:r>
            <w:r w:rsidR="00E43A94">
              <w:rPr>
                <w:color w:val="1D1D1B"/>
                <w:sz w:val="28"/>
                <w:szCs w:val="28"/>
              </w:rPr>
              <w:t>.</w:t>
            </w:r>
          </w:p>
        </w:tc>
        <w:tc>
          <w:tcPr>
            <w:tcW w:w="2268" w:type="dxa"/>
            <w:gridSpan w:val="2"/>
          </w:tcPr>
          <w:p w:rsidR="00330649" w:rsidRPr="000E3243" w:rsidRDefault="00330649" w:rsidP="00F0629A">
            <w:pPr>
              <w:suppressAutoHyphens/>
              <w:spacing w:line="204" w:lineRule="auto"/>
              <w:jc w:val="center"/>
              <w:rPr>
                <w:rFonts w:ascii="SourceSansProBold" w:hAnsi="SourceSansProBold"/>
                <w:color w:val="1D1D1B"/>
                <w:sz w:val="28"/>
                <w:szCs w:val="28"/>
              </w:rPr>
            </w:pPr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С.</w:t>
            </w:r>
            <w:proofErr w:type="spellStart"/>
            <w:r>
              <w:rPr>
                <w:rFonts w:ascii="SourceSansProBold" w:hAnsi="SourceSansProBold"/>
                <w:color w:val="1D1D1B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30649" w:rsidRPr="000E3243" w:rsidTr="00F0629A">
        <w:trPr>
          <w:trHeight w:val="552"/>
        </w:trPr>
        <w:tc>
          <w:tcPr>
            <w:tcW w:w="426" w:type="dxa"/>
          </w:tcPr>
          <w:p w:rsidR="00330649" w:rsidRPr="000E3243" w:rsidRDefault="00330649" w:rsidP="00F0629A">
            <w:pPr>
              <w:pStyle w:val="a4"/>
              <w:numPr>
                <w:ilvl w:val="0"/>
                <w:numId w:val="4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330649" w:rsidRPr="00B77999" w:rsidRDefault="00330649" w:rsidP="00F0629A">
            <w:pPr>
              <w:pStyle w:val="13"/>
              <w:ind w:left="34"/>
              <w:jc w:val="both"/>
            </w:pPr>
            <w:r w:rsidRPr="00B77999">
              <w:t>Перевірка стану мобілізаційної підготовки і рівень мобіліза</w:t>
            </w:r>
            <w:r>
              <w:t>ційної готовності відповідно до</w:t>
            </w:r>
            <w:r w:rsidRPr="00B77999">
              <w:t xml:space="preserve"> Закону України </w:t>
            </w:r>
            <w:r>
              <w:t>«</w:t>
            </w:r>
            <w:r w:rsidRPr="00B77999">
              <w:t>Про мобіліза</w:t>
            </w:r>
            <w:r>
              <w:t>ційну підготовку та мобілізацію»</w:t>
            </w:r>
            <w:r w:rsidRPr="00B77999">
              <w:t>, інших законодавчих та нормативно-правових актів України, розпорядж</w:t>
            </w:r>
            <w:r>
              <w:t>ень голови облдержадміністрації.</w:t>
            </w:r>
          </w:p>
        </w:tc>
        <w:tc>
          <w:tcPr>
            <w:tcW w:w="4394" w:type="dxa"/>
          </w:tcPr>
          <w:p w:rsidR="00330649" w:rsidRPr="00B77999" w:rsidRDefault="00330649" w:rsidP="00F0629A">
            <w:pPr>
              <w:pStyle w:val="13"/>
              <w:ind w:left="34"/>
              <w:jc w:val="both"/>
            </w:pPr>
            <w:r>
              <w:t>Відповідно до постанови</w:t>
            </w:r>
            <w:r w:rsidRPr="00B77999">
              <w:t xml:space="preserve"> Кабінету Міністрів України від 11.10.2017 № 796 «Про затвердження Порядку проведення перевірок стану та оцінки мобілізаційної готовності національної економіки, органів місцевого самоврядування, підприємств, установ і організацій, адміністративно-</w:t>
            </w:r>
            <w:r>
              <w:t>територіальних одиниць України»</w:t>
            </w:r>
          </w:p>
        </w:tc>
        <w:tc>
          <w:tcPr>
            <w:tcW w:w="1843" w:type="dxa"/>
          </w:tcPr>
          <w:p w:rsidR="00330649" w:rsidRPr="00B77999" w:rsidRDefault="00330649" w:rsidP="00F0629A">
            <w:pPr>
              <w:pStyle w:val="13"/>
              <w:ind w:left="34"/>
              <w:jc w:val="center"/>
            </w:pPr>
            <w:r>
              <w:t>Протягом кварталу</w:t>
            </w:r>
          </w:p>
        </w:tc>
        <w:tc>
          <w:tcPr>
            <w:tcW w:w="2268" w:type="dxa"/>
            <w:gridSpan w:val="2"/>
          </w:tcPr>
          <w:p w:rsidR="00330649" w:rsidRPr="00B77999" w:rsidRDefault="00330649" w:rsidP="00F0629A">
            <w:pPr>
              <w:pStyle w:val="13"/>
              <w:ind w:left="34"/>
              <w:jc w:val="center"/>
            </w:pPr>
            <w:r>
              <w:t xml:space="preserve">С. Любченко </w:t>
            </w:r>
          </w:p>
        </w:tc>
        <w:tc>
          <w:tcPr>
            <w:tcW w:w="1984" w:type="dxa"/>
          </w:tcPr>
          <w:p w:rsidR="00330649" w:rsidRPr="000E3243" w:rsidRDefault="00330649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001CF" w:rsidRPr="000E3243" w:rsidTr="00F0629A">
        <w:trPr>
          <w:trHeight w:val="328"/>
        </w:trPr>
        <w:tc>
          <w:tcPr>
            <w:tcW w:w="426" w:type="dxa"/>
          </w:tcPr>
          <w:p w:rsidR="00C001CF" w:rsidRPr="000E3243" w:rsidRDefault="00C001CF" w:rsidP="00F0629A">
            <w:pPr>
              <w:pStyle w:val="a4"/>
              <w:numPr>
                <w:ilvl w:val="0"/>
                <w:numId w:val="43"/>
              </w:numPr>
              <w:ind w:left="-108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C001CF" w:rsidRDefault="00C001CF" w:rsidP="000A33CC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 виконання розпорядження  облдержадміністрації «</w:t>
            </w:r>
            <w:r w:rsidRPr="007A208C">
              <w:rPr>
                <w:sz w:val="28"/>
                <w:szCs w:val="28"/>
              </w:rPr>
              <w:t>Про заходи щодо мінімізації можливості виникнення конфлікту інтересів державних службовців та врегулювання у разі його виникнення</w:t>
            </w:r>
            <w:r>
              <w:rPr>
                <w:sz w:val="28"/>
                <w:szCs w:val="28"/>
              </w:rPr>
              <w:t xml:space="preserve">» від </w:t>
            </w:r>
            <w:r w:rsidRPr="007A208C">
              <w:rPr>
                <w:sz w:val="28"/>
                <w:szCs w:val="28"/>
              </w:rPr>
              <w:t>03.06.2013</w:t>
            </w:r>
            <w:r>
              <w:rPr>
                <w:sz w:val="28"/>
                <w:szCs w:val="28"/>
              </w:rPr>
              <w:t xml:space="preserve"> року № 231. </w:t>
            </w:r>
          </w:p>
        </w:tc>
        <w:tc>
          <w:tcPr>
            <w:tcW w:w="4394" w:type="dxa"/>
          </w:tcPr>
          <w:p w:rsidR="00C001CF" w:rsidRPr="007A208C" w:rsidRDefault="000A33CC" w:rsidP="0057517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Реалізація заходів щодо мінімізації можливості виникнення конфлікту інтересів </w:t>
            </w:r>
          </w:p>
        </w:tc>
        <w:tc>
          <w:tcPr>
            <w:tcW w:w="1843" w:type="dxa"/>
          </w:tcPr>
          <w:p w:rsidR="00C001CF" w:rsidRPr="007A208C" w:rsidRDefault="000A33CC" w:rsidP="0057517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Протягом кварталу </w:t>
            </w:r>
          </w:p>
        </w:tc>
        <w:tc>
          <w:tcPr>
            <w:tcW w:w="2268" w:type="dxa"/>
            <w:gridSpan w:val="2"/>
          </w:tcPr>
          <w:p w:rsidR="00575170" w:rsidRDefault="00575170" w:rsidP="0057517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 </w:t>
            </w:r>
            <w:proofErr w:type="spellStart"/>
            <w:r>
              <w:rPr>
                <w:sz w:val="28"/>
                <w:szCs w:val="28"/>
              </w:rPr>
              <w:t>Лепень</w:t>
            </w:r>
            <w:proofErr w:type="spellEnd"/>
          </w:p>
          <w:p w:rsidR="000A33CC" w:rsidRDefault="000A33CC" w:rsidP="00575170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001CF" w:rsidRPr="000E3243" w:rsidTr="00F0629A">
        <w:trPr>
          <w:trHeight w:val="280"/>
        </w:trPr>
        <w:tc>
          <w:tcPr>
            <w:tcW w:w="16018" w:type="dxa"/>
            <w:gridSpan w:val="8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b/>
                <w:sz w:val="28"/>
                <w:szCs w:val="28"/>
              </w:rPr>
            </w:pPr>
            <w:r w:rsidRPr="000E3243">
              <w:rPr>
                <w:b/>
                <w:sz w:val="28"/>
                <w:szCs w:val="28"/>
              </w:rPr>
              <w:t xml:space="preserve">Розділ </w:t>
            </w:r>
            <w:r w:rsidR="00212019">
              <w:rPr>
                <w:b/>
                <w:sz w:val="28"/>
                <w:szCs w:val="28"/>
                <w:lang w:val="en-US"/>
              </w:rPr>
              <w:t>V</w:t>
            </w:r>
            <w:r w:rsidRPr="000E3243">
              <w:rPr>
                <w:b/>
                <w:sz w:val="28"/>
                <w:szCs w:val="28"/>
                <w:lang w:val="en-US"/>
              </w:rPr>
              <w:t>I</w:t>
            </w:r>
            <w:r w:rsidRPr="000E3243">
              <w:rPr>
                <w:b/>
                <w:sz w:val="28"/>
                <w:szCs w:val="28"/>
                <w:lang w:val="ru-RU"/>
              </w:rPr>
              <w:t xml:space="preserve">. </w:t>
            </w:r>
            <w:r w:rsidRPr="000E3243">
              <w:rPr>
                <w:b/>
                <w:sz w:val="28"/>
                <w:szCs w:val="28"/>
              </w:rPr>
              <w:t>Контроль за виконанням делегованих повноважень органами місцевого самоврядування</w:t>
            </w:r>
          </w:p>
        </w:tc>
      </w:tr>
      <w:tr w:rsidR="00C001CF" w:rsidRPr="000E3243" w:rsidTr="00F0629A">
        <w:trPr>
          <w:trHeight w:val="282"/>
        </w:trPr>
        <w:tc>
          <w:tcPr>
            <w:tcW w:w="426" w:type="dxa"/>
          </w:tcPr>
          <w:p w:rsidR="00C001CF" w:rsidRPr="000E3243" w:rsidRDefault="00C001CF" w:rsidP="00F0629A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C001CF" w:rsidRPr="000E3243" w:rsidRDefault="00C001CF" w:rsidP="00F0629A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Підготовка та в</w:t>
            </w:r>
            <w:r w:rsidRPr="000E3243">
              <w:rPr>
                <w:sz w:val="28"/>
                <w:szCs w:val="28"/>
              </w:rPr>
              <w:t xml:space="preserve">несення на розгляд </w:t>
            </w:r>
            <w:r>
              <w:rPr>
                <w:sz w:val="28"/>
                <w:szCs w:val="28"/>
              </w:rPr>
              <w:t xml:space="preserve">районної </w:t>
            </w:r>
            <w:r w:rsidRPr="000E3243">
              <w:rPr>
                <w:sz w:val="28"/>
                <w:szCs w:val="28"/>
              </w:rPr>
              <w:t xml:space="preserve">ради </w:t>
            </w:r>
            <w:r>
              <w:rPr>
                <w:sz w:val="28"/>
                <w:szCs w:val="28"/>
              </w:rPr>
              <w:t xml:space="preserve">проектів рішень районної ради з </w:t>
            </w:r>
            <w:r w:rsidRPr="000E3243">
              <w:rPr>
                <w:sz w:val="28"/>
                <w:szCs w:val="28"/>
              </w:rPr>
              <w:t xml:space="preserve">питань, які відносяться до </w:t>
            </w:r>
            <w:r>
              <w:rPr>
                <w:sz w:val="28"/>
                <w:szCs w:val="28"/>
              </w:rPr>
              <w:t>повноважень райдержадміністрації.</w:t>
            </w:r>
          </w:p>
        </w:tc>
        <w:tc>
          <w:tcPr>
            <w:tcW w:w="4394" w:type="dxa"/>
          </w:tcPr>
          <w:p w:rsidR="00C001CF" w:rsidRPr="000E3243" w:rsidRDefault="00C001CF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Закону України «Про місцеве самоврядування в Україні»</w:t>
            </w:r>
            <w:r>
              <w:rPr>
                <w:sz w:val="28"/>
                <w:szCs w:val="28"/>
              </w:rPr>
              <w:t xml:space="preserve"> та Регламенту роботи районної ради</w:t>
            </w:r>
          </w:p>
        </w:tc>
        <w:tc>
          <w:tcPr>
            <w:tcW w:w="1843" w:type="dxa"/>
          </w:tcPr>
          <w:p w:rsidR="00C001CF" w:rsidRPr="000E3243" w:rsidRDefault="00C001CF" w:rsidP="00F062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Відповідно до дати проведення засідання сесії</w:t>
            </w:r>
          </w:p>
        </w:tc>
        <w:tc>
          <w:tcPr>
            <w:tcW w:w="2268" w:type="dxa"/>
            <w:gridSpan w:val="2"/>
          </w:tcPr>
          <w:p w:rsidR="00C001CF" w:rsidRPr="000E3243" w:rsidRDefault="00C001CF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 w:rsidRPr="000E3243">
              <w:rPr>
                <w:rFonts w:eastAsia="Arial Unicode MS"/>
                <w:sz w:val="28"/>
                <w:szCs w:val="28"/>
              </w:rPr>
              <w:t>С</w:t>
            </w:r>
            <w:r>
              <w:rPr>
                <w:rFonts w:eastAsia="Arial Unicode MS"/>
                <w:sz w:val="28"/>
                <w:szCs w:val="28"/>
              </w:rPr>
              <w:t>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C001CF" w:rsidRPr="000E3243" w:rsidTr="00F0629A">
        <w:trPr>
          <w:trHeight w:val="552"/>
        </w:trPr>
        <w:tc>
          <w:tcPr>
            <w:tcW w:w="426" w:type="dxa"/>
          </w:tcPr>
          <w:p w:rsidR="00C001CF" w:rsidRPr="000E3243" w:rsidRDefault="00C001CF" w:rsidP="00F0629A">
            <w:pPr>
              <w:pStyle w:val="a4"/>
              <w:numPr>
                <w:ilvl w:val="0"/>
                <w:numId w:val="44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C001CF" w:rsidRPr="000E3243" w:rsidRDefault="00C001CF" w:rsidP="006B64AC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 xml:space="preserve">Участь працівників структурних підрозділів </w:t>
            </w:r>
            <w:r w:rsidR="006B64AC">
              <w:rPr>
                <w:sz w:val="28"/>
                <w:szCs w:val="28"/>
              </w:rPr>
              <w:t>райдержадміністрації</w:t>
            </w:r>
            <w:r w:rsidRPr="000E3243">
              <w:rPr>
                <w:sz w:val="28"/>
                <w:szCs w:val="28"/>
              </w:rPr>
              <w:t xml:space="preserve"> у засіданнях постійних комісій, сесіях </w:t>
            </w:r>
            <w:r>
              <w:rPr>
                <w:sz w:val="28"/>
                <w:szCs w:val="28"/>
              </w:rPr>
              <w:t>районної</w:t>
            </w:r>
            <w:r w:rsidRPr="000E3243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C001CF" w:rsidRPr="000E3243" w:rsidRDefault="00C001CF" w:rsidP="00F0629A">
            <w:pPr>
              <w:jc w:val="both"/>
              <w:rPr>
                <w:sz w:val="28"/>
                <w:szCs w:val="28"/>
              </w:rPr>
            </w:pPr>
            <w:r w:rsidRPr="000E3243">
              <w:rPr>
                <w:sz w:val="28"/>
                <w:szCs w:val="28"/>
              </w:rPr>
              <w:t>Відповідно до компетенції</w:t>
            </w:r>
          </w:p>
        </w:tc>
        <w:tc>
          <w:tcPr>
            <w:tcW w:w="1843" w:type="dxa"/>
          </w:tcPr>
          <w:p w:rsidR="00C001CF" w:rsidRPr="000E3243" w:rsidRDefault="00C001CF" w:rsidP="00F0629A">
            <w:pPr>
              <w:jc w:val="center"/>
              <w:rPr>
                <w:sz w:val="28"/>
                <w:szCs w:val="28"/>
              </w:rPr>
            </w:pPr>
            <w:r w:rsidRPr="00820642">
              <w:rPr>
                <w:sz w:val="28"/>
                <w:szCs w:val="28"/>
              </w:rPr>
              <w:t>Відповідно до дати проведення засідання сесії</w:t>
            </w:r>
          </w:p>
        </w:tc>
        <w:tc>
          <w:tcPr>
            <w:tcW w:w="2268" w:type="dxa"/>
            <w:gridSpan w:val="2"/>
          </w:tcPr>
          <w:p w:rsidR="00C001CF" w:rsidRPr="000E3243" w:rsidRDefault="00C001CF" w:rsidP="00F0629A">
            <w:pPr>
              <w:suppressAutoHyphens/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С.</w:t>
            </w:r>
            <w:proofErr w:type="spellStart"/>
            <w:r>
              <w:rPr>
                <w:rFonts w:eastAsia="Arial Unicode MS"/>
                <w:sz w:val="28"/>
                <w:szCs w:val="28"/>
              </w:rPr>
              <w:t>Демянцева</w:t>
            </w:r>
            <w:proofErr w:type="spellEnd"/>
          </w:p>
        </w:tc>
        <w:tc>
          <w:tcPr>
            <w:tcW w:w="1984" w:type="dxa"/>
          </w:tcPr>
          <w:p w:rsidR="00C001CF" w:rsidRPr="000E3243" w:rsidRDefault="00C001CF" w:rsidP="00F0629A">
            <w:pPr>
              <w:suppressAutoHyphens/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2D7B95" w:rsidRDefault="002D7B95" w:rsidP="005D3037">
      <w:pPr>
        <w:rPr>
          <w:sz w:val="28"/>
          <w:szCs w:val="28"/>
        </w:rPr>
      </w:pPr>
    </w:p>
    <w:p w:rsidR="002D7B95" w:rsidRDefault="002D7B95" w:rsidP="005D3037">
      <w:pPr>
        <w:rPr>
          <w:sz w:val="28"/>
          <w:szCs w:val="28"/>
        </w:rPr>
      </w:pPr>
    </w:p>
    <w:p w:rsidR="002D7B95" w:rsidRDefault="002D7B95" w:rsidP="005D3037">
      <w:pPr>
        <w:rPr>
          <w:sz w:val="28"/>
          <w:szCs w:val="28"/>
        </w:rPr>
      </w:pPr>
    </w:p>
    <w:p w:rsidR="00820642" w:rsidRPr="006B64AC" w:rsidRDefault="00820642" w:rsidP="005D3037">
      <w:pPr>
        <w:rPr>
          <w:sz w:val="28"/>
          <w:szCs w:val="28"/>
        </w:rPr>
      </w:pPr>
      <w:r w:rsidRPr="006B64AC">
        <w:rPr>
          <w:sz w:val="28"/>
          <w:szCs w:val="28"/>
        </w:rPr>
        <w:t xml:space="preserve">Начальник </w:t>
      </w:r>
      <w:r w:rsidR="000B7E9E" w:rsidRPr="006B64AC">
        <w:rPr>
          <w:sz w:val="28"/>
          <w:szCs w:val="28"/>
        </w:rPr>
        <w:t xml:space="preserve">загального відділу, </w:t>
      </w:r>
      <w:r w:rsidRPr="006B64AC">
        <w:rPr>
          <w:sz w:val="28"/>
          <w:szCs w:val="28"/>
        </w:rPr>
        <w:t>організаційно</w:t>
      </w:r>
      <w:r w:rsidR="000B7E9E" w:rsidRPr="006B64AC">
        <w:rPr>
          <w:sz w:val="28"/>
          <w:szCs w:val="28"/>
        </w:rPr>
        <w:t>ї</w:t>
      </w:r>
    </w:p>
    <w:p w:rsidR="00820642" w:rsidRPr="006B64AC" w:rsidRDefault="000B7E9E" w:rsidP="005D3037">
      <w:pPr>
        <w:rPr>
          <w:sz w:val="28"/>
          <w:szCs w:val="28"/>
        </w:rPr>
      </w:pPr>
      <w:r w:rsidRPr="006B64AC">
        <w:rPr>
          <w:sz w:val="28"/>
          <w:szCs w:val="28"/>
        </w:rPr>
        <w:t xml:space="preserve">роботи та контролю </w:t>
      </w:r>
      <w:r w:rsidR="00C01875">
        <w:rPr>
          <w:sz w:val="28"/>
          <w:szCs w:val="28"/>
        </w:rPr>
        <w:t xml:space="preserve">апарату </w:t>
      </w:r>
      <w:r w:rsidRPr="006B64AC">
        <w:rPr>
          <w:sz w:val="28"/>
          <w:szCs w:val="28"/>
        </w:rPr>
        <w:t xml:space="preserve">райдержадміністрації </w:t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="00820642" w:rsidRPr="006B64AC">
        <w:rPr>
          <w:sz w:val="28"/>
          <w:szCs w:val="28"/>
        </w:rPr>
        <w:tab/>
      </w:r>
      <w:r w:rsidRPr="006B64AC">
        <w:rPr>
          <w:sz w:val="28"/>
          <w:szCs w:val="28"/>
        </w:rPr>
        <w:t>С. Д</w:t>
      </w:r>
      <w:r w:rsidR="00945C15" w:rsidRPr="006B64AC">
        <w:rPr>
          <w:sz w:val="28"/>
          <w:szCs w:val="28"/>
        </w:rPr>
        <w:t>Е</w:t>
      </w:r>
      <w:r w:rsidR="00932C2C" w:rsidRPr="006B64AC">
        <w:rPr>
          <w:sz w:val="28"/>
          <w:szCs w:val="28"/>
        </w:rPr>
        <w:t>МЯНЦ</w:t>
      </w:r>
      <w:r w:rsidR="00945C15" w:rsidRPr="006B64AC">
        <w:rPr>
          <w:sz w:val="28"/>
          <w:szCs w:val="28"/>
        </w:rPr>
        <w:t>Е</w:t>
      </w:r>
      <w:r w:rsidR="00932C2C" w:rsidRPr="006B64AC">
        <w:rPr>
          <w:sz w:val="28"/>
          <w:szCs w:val="28"/>
        </w:rPr>
        <w:t>ВА</w:t>
      </w:r>
    </w:p>
    <w:sectPr w:rsidR="00820642" w:rsidRPr="006B64AC" w:rsidSect="002D7B95">
      <w:pgSz w:w="16838" w:h="11906" w:orient="landscape"/>
      <w:pgMar w:top="851" w:right="850" w:bottom="568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946" w:rsidRDefault="00805946" w:rsidP="003922F1">
      <w:r>
        <w:separator/>
      </w:r>
    </w:p>
  </w:endnote>
  <w:endnote w:type="continuationSeparator" w:id="1">
    <w:p w:rsidR="00805946" w:rsidRDefault="00805946" w:rsidP="00392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ont30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Journal">
    <w:altName w:val="Lucida Conso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946" w:rsidRDefault="00805946" w:rsidP="003922F1">
      <w:r>
        <w:separator/>
      </w:r>
    </w:p>
  </w:footnote>
  <w:footnote w:type="continuationSeparator" w:id="1">
    <w:p w:rsidR="00805946" w:rsidRDefault="00805946" w:rsidP="00392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946" w:rsidRDefault="00B66BC8">
    <w:pPr>
      <w:pStyle w:val="a5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805946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805946">
      <w:rPr>
        <w:rStyle w:val="afb"/>
        <w:noProof/>
      </w:rPr>
      <w:t>2</w:t>
    </w:r>
    <w:r>
      <w:rPr>
        <w:rStyle w:val="afb"/>
      </w:rPr>
      <w:fldChar w:fldCharType="end"/>
    </w:r>
  </w:p>
  <w:p w:rsidR="00805946" w:rsidRDefault="0080594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946" w:rsidRDefault="00805946">
    <w:pPr>
      <w:pStyle w:val="a5"/>
      <w:jc w:val="center"/>
    </w:pPr>
  </w:p>
  <w:p w:rsidR="00805946" w:rsidRDefault="0080594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5F76E0"/>
    <w:multiLevelType w:val="hybridMultilevel"/>
    <w:tmpl w:val="A3D0D77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FF5599"/>
    <w:multiLevelType w:val="hybridMultilevel"/>
    <w:tmpl w:val="39F28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763D78"/>
    <w:multiLevelType w:val="hybridMultilevel"/>
    <w:tmpl w:val="00D6890E"/>
    <w:lvl w:ilvl="0" w:tplc="BE22B7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6CD1043"/>
    <w:multiLevelType w:val="hybridMultilevel"/>
    <w:tmpl w:val="D5603B00"/>
    <w:lvl w:ilvl="0" w:tplc="DBCCE2FE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7B3716"/>
    <w:multiLevelType w:val="hybridMultilevel"/>
    <w:tmpl w:val="2A102262"/>
    <w:lvl w:ilvl="0" w:tplc="894CAE3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B5303E"/>
    <w:multiLevelType w:val="hybridMultilevel"/>
    <w:tmpl w:val="DB96970C"/>
    <w:lvl w:ilvl="0" w:tplc="FE129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C52834"/>
    <w:multiLevelType w:val="hybridMultilevel"/>
    <w:tmpl w:val="F0A8EF82"/>
    <w:lvl w:ilvl="0" w:tplc="90047924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18" w:hanging="360"/>
      </w:pPr>
    </w:lvl>
    <w:lvl w:ilvl="2" w:tplc="0422001B" w:tentative="1">
      <w:start w:val="1"/>
      <w:numFmt w:val="lowerRoman"/>
      <w:lvlText w:val="%3."/>
      <w:lvlJc w:val="right"/>
      <w:pPr>
        <w:ind w:left="2138" w:hanging="180"/>
      </w:pPr>
    </w:lvl>
    <w:lvl w:ilvl="3" w:tplc="0422000F" w:tentative="1">
      <w:start w:val="1"/>
      <w:numFmt w:val="decimal"/>
      <w:lvlText w:val="%4."/>
      <w:lvlJc w:val="left"/>
      <w:pPr>
        <w:ind w:left="2858" w:hanging="360"/>
      </w:pPr>
    </w:lvl>
    <w:lvl w:ilvl="4" w:tplc="04220019" w:tentative="1">
      <w:start w:val="1"/>
      <w:numFmt w:val="lowerLetter"/>
      <w:lvlText w:val="%5."/>
      <w:lvlJc w:val="left"/>
      <w:pPr>
        <w:ind w:left="3578" w:hanging="360"/>
      </w:pPr>
    </w:lvl>
    <w:lvl w:ilvl="5" w:tplc="0422001B" w:tentative="1">
      <w:start w:val="1"/>
      <w:numFmt w:val="lowerRoman"/>
      <w:lvlText w:val="%6."/>
      <w:lvlJc w:val="right"/>
      <w:pPr>
        <w:ind w:left="4298" w:hanging="180"/>
      </w:pPr>
    </w:lvl>
    <w:lvl w:ilvl="6" w:tplc="0422000F" w:tentative="1">
      <w:start w:val="1"/>
      <w:numFmt w:val="decimal"/>
      <w:lvlText w:val="%7."/>
      <w:lvlJc w:val="left"/>
      <w:pPr>
        <w:ind w:left="5018" w:hanging="360"/>
      </w:pPr>
    </w:lvl>
    <w:lvl w:ilvl="7" w:tplc="04220019" w:tentative="1">
      <w:start w:val="1"/>
      <w:numFmt w:val="lowerLetter"/>
      <w:lvlText w:val="%8."/>
      <w:lvlJc w:val="left"/>
      <w:pPr>
        <w:ind w:left="5738" w:hanging="360"/>
      </w:pPr>
    </w:lvl>
    <w:lvl w:ilvl="8" w:tplc="0422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10">
    <w:nsid w:val="108334CA"/>
    <w:multiLevelType w:val="hybridMultilevel"/>
    <w:tmpl w:val="BFB89F10"/>
    <w:lvl w:ilvl="0" w:tplc="DD2C662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D0534"/>
    <w:multiLevelType w:val="hybridMultilevel"/>
    <w:tmpl w:val="2AB27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B331C6"/>
    <w:multiLevelType w:val="hybridMultilevel"/>
    <w:tmpl w:val="84C03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AD2A05"/>
    <w:multiLevelType w:val="hybridMultilevel"/>
    <w:tmpl w:val="34700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C109D0"/>
    <w:multiLevelType w:val="hybridMultilevel"/>
    <w:tmpl w:val="DC9875D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993291"/>
    <w:multiLevelType w:val="hybridMultilevel"/>
    <w:tmpl w:val="53148D8A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5F590A"/>
    <w:multiLevelType w:val="multilevel"/>
    <w:tmpl w:val="BBC4EDD8"/>
    <w:lvl w:ilvl="0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7">
    <w:nsid w:val="316A6343"/>
    <w:multiLevelType w:val="hybridMultilevel"/>
    <w:tmpl w:val="B6961DA4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8">
    <w:nsid w:val="31832EAD"/>
    <w:multiLevelType w:val="hybridMultilevel"/>
    <w:tmpl w:val="913AEEF6"/>
    <w:lvl w:ilvl="0" w:tplc="B1CC6A7A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541"/>
        </w:tabs>
        <w:ind w:left="154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261"/>
        </w:tabs>
        <w:ind w:left="226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981"/>
        </w:tabs>
        <w:ind w:left="298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701"/>
        </w:tabs>
        <w:ind w:left="370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421"/>
        </w:tabs>
        <w:ind w:left="442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141"/>
        </w:tabs>
        <w:ind w:left="514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861"/>
        </w:tabs>
        <w:ind w:left="586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581"/>
        </w:tabs>
        <w:ind w:left="6581" w:hanging="180"/>
      </w:pPr>
      <w:rPr>
        <w:rFonts w:cs="Times New Roman"/>
      </w:rPr>
    </w:lvl>
  </w:abstractNum>
  <w:abstractNum w:abstractNumId="19">
    <w:nsid w:val="391224EC"/>
    <w:multiLevelType w:val="hybridMultilevel"/>
    <w:tmpl w:val="4790C0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5559F7"/>
    <w:multiLevelType w:val="hybridMultilevel"/>
    <w:tmpl w:val="4D2E3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986E74"/>
    <w:multiLevelType w:val="hybridMultilevel"/>
    <w:tmpl w:val="F18057DA"/>
    <w:lvl w:ilvl="0" w:tplc="A2004964">
      <w:numFmt w:val="bullet"/>
      <w:lvlText w:val="-"/>
      <w:lvlJc w:val="left"/>
      <w:pPr>
        <w:tabs>
          <w:tab w:val="num" w:pos="625"/>
        </w:tabs>
        <w:ind w:left="6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45"/>
        </w:tabs>
        <w:ind w:left="13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65"/>
        </w:tabs>
        <w:ind w:left="20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85"/>
        </w:tabs>
        <w:ind w:left="27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05"/>
        </w:tabs>
        <w:ind w:left="35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25"/>
        </w:tabs>
        <w:ind w:left="42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45"/>
        </w:tabs>
        <w:ind w:left="49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65"/>
        </w:tabs>
        <w:ind w:left="56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85"/>
        </w:tabs>
        <w:ind w:left="6385" w:hanging="360"/>
      </w:pPr>
      <w:rPr>
        <w:rFonts w:ascii="Wingdings" w:hAnsi="Wingdings" w:hint="default"/>
      </w:rPr>
    </w:lvl>
  </w:abstractNum>
  <w:abstractNum w:abstractNumId="22">
    <w:nsid w:val="41BB5E67"/>
    <w:multiLevelType w:val="hybridMultilevel"/>
    <w:tmpl w:val="D60E58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CD6B78"/>
    <w:multiLevelType w:val="hybridMultilevel"/>
    <w:tmpl w:val="41305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55BDD"/>
    <w:multiLevelType w:val="hybridMultilevel"/>
    <w:tmpl w:val="485A13B2"/>
    <w:lvl w:ilvl="0" w:tplc="E592AA5E">
      <w:numFmt w:val="bullet"/>
      <w:lvlText w:val="–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>
    <w:nsid w:val="4751227A"/>
    <w:multiLevelType w:val="hybridMultilevel"/>
    <w:tmpl w:val="6B9488A8"/>
    <w:lvl w:ilvl="0" w:tplc="C7E2DB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CE76F3"/>
    <w:multiLevelType w:val="hybridMultilevel"/>
    <w:tmpl w:val="A9C46D2A"/>
    <w:lvl w:ilvl="0" w:tplc="F364DD8A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4520E9"/>
    <w:multiLevelType w:val="hybridMultilevel"/>
    <w:tmpl w:val="67688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5B57AE"/>
    <w:multiLevelType w:val="hybridMultilevel"/>
    <w:tmpl w:val="FD4CFBA6"/>
    <w:lvl w:ilvl="0" w:tplc="F364DD8A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0068D2"/>
    <w:multiLevelType w:val="hybridMultilevel"/>
    <w:tmpl w:val="FE1069C6"/>
    <w:lvl w:ilvl="0" w:tplc="6134831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797A32"/>
    <w:multiLevelType w:val="hybridMultilevel"/>
    <w:tmpl w:val="5C00DF9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4959AD"/>
    <w:multiLevelType w:val="hybridMultilevel"/>
    <w:tmpl w:val="39861DB4"/>
    <w:lvl w:ilvl="0" w:tplc="AC9C85A4">
      <w:numFmt w:val="bullet"/>
      <w:lvlText w:val="-"/>
      <w:lvlJc w:val="left"/>
      <w:pPr>
        <w:ind w:left="9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32">
    <w:nsid w:val="505E59DA"/>
    <w:multiLevelType w:val="hybridMultilevel"/>
    <w:tmpl w:val="7174D57A"/>
    <w:lvl w:ilvl="0" w:tplc="EB0AA012">
      <w:start w:val="16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FC79D1"/>
    <w:multiLevelType w:val="hybridMultilevel"/>
    <w:tmpl w:val="10FCF22E"/>
    <w:lvl w:ilvl="0" w:tplc="A22C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D86E96"/>
    <w:multiLevelType w:val="hybridMultilevel"/>
    <w:tmpl w:val="5C5CD374"/>
    <w:lvl w:ilvl="0" w:tplc="21F87F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B76C2B"/>
    <w:multiLevelType w:val="hybridMultilevel"/>
    <w:tmpl w:val="9AFC39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CE1D8D"/>
    <w:multiLevelType w:val="hybridMultilevel"/>
    <w:tmpl w:val="FB86F4BA"/>
    <w:lvl w:ilvl="0" w:tplc="B2F632F2">
      <w:start w:val="26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7">
    <w:nsid w:val="5E4F54EA"/>
    <w:multiLevelType w:val="hybridMultilevel"/>
    <w:tmpl w:val="49B2A39C"/>
    <w:lvl w:ilvl="0" w:tplc="69B0DF9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860688"/>
    <w:multiLevelType w:val="hybridMultilevel"/>
    <w:tmpl w:val="7EC81FD6"/>
    <w:lvl w:ilvl="0" w:tplc="AA4823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0691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429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741B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563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325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C0CC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4812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4ADE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61850350"/>
    <w:multiLevelType w:val="hybridMultilevel"/>
    <w:tmpl w:val="2B06F00C"/>
    <w:lvl w:ilvl="0" w:tplc="3E6280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CB072E"/>
    <w:multiLevelType w:val="hybridMultilevel"/>
    <w:tmpl w:val="D3700BF8"/>
    <w:lvl w:ilvl="0" w:tplc="9E26C2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77C53C6"/>
    <w:multiLevelType w:val="multilevel"/>
    <w:tmpl w:val="98102C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2">
    <w:nsid w:val="69FC4252"/>
    <w:multiLevelType w:val="hybridMultilevel"/>
    <w:tmpl w:val="517A2530"/>
    <w:lvl w:ilvl="0" w:tplc="A7C0215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B352A74"/>
    <w:multiLevelType w:val="hybridMultilevel"/>
    <w:tmpl w:val="21065910"/>
    <w:lvl w:ilvl="0" w:tplc="11729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5E75F73"/>
    <w:multiLevelType w:val="hybridMultilevel"/>
    <w:tmpl w:val="0CA20D9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F7037F"/>
    <w:multiLevelType w:val="hybridMultilevel"/>
    <w:tmpl w:val="7BECA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C72B4C"/>
    <w:multiLevelType w:val="hybridMultilevel"/>
    <w:tmpl w:val="89E8FEA6"/>
    <w:lvl w:ilvl="0" w:tplc="39748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2"/>
  </w:num>
  <w:num w:numId="4">
    <w:abstractNumId w:val="6"/>
  </w:num>
  <w:num w:numId="5">
    <w:abstractNumId w:val="32"/>
  </w:num>
  <w:num w:numId="6">
    <w:abstractNumId w:val="31"/>
  </w:num>
  <w:num w:numId="7">
    <w:abstractNumId w:val="8"/>
  </w:num>
  <w:num w:numId="8">
    <w:abstractNumId w:val="21"/>
  </w:num>
  <w:num w:numId="9">
    <w:abstractNumId w:val="26"/>
  </w:num>
  <w:num w:numId="10">
    <w:abstractNumId w:val="0"/>
  </w:num>
  <w:num w:numId="11">
    <w:abstractNumId w:val="38"/>
  </w:num>
  <w:num w:numId="12">
    <w:abstractNumId w:val="24"/>
  </w:num>
  <w:num w:numId="13">
    <w:abstractNumId w:val="42"/>
  </w:num>
  <w:num w:numId="14">
    <w:abstractNumId w:val="36"/>
  </w:num>
  <w:num w:numId="15">
    <w:abstractNumId w:val="7"/>
  </w:num>
  <w:num w:numId="16">
    <w:abstractNumId w:val="39"/>
  </w:num>
  <w:num w:numId="17">
    <w:abstractNumId w:val="5"/>
  </w:num>
  <w:num w:numId="18">
    <w:abstractNumId w:val="33"/>
  </w:num>
  <w:num w:numId="19">
    <w:abstractNumId w:val="34"/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18"/>
  </w:num>
  <w:num w:numId="27">
    <w:abstractNumId w:val="14"/>
  </w:num>
  <w:num w:numId="28">
    <w:abstractNumId w:val="22"/>
  </w:num>
  <w:num w:numId="29">
    <w:abstractNumId w:val="9"/>
  </w:num>
  <w:num w:numId="30">
    <w:abstractNumId w:val="35"/>
  </w:num>
  <w:num w:numId="31">
    <w:abstractNumId w:val="15"/>
  </w:num>
  <w:num w:numId="32">
    <w:abstractNumId w:val="10"/>
  </w:num>
  <w:num w:numId="33">
    <w:abstractNumId w:val="11"/>
  </w:num>
  <w:num w:numId="34">
    <w:abstractNumId w:val="27"/>
  </w:num>
  <w:num w:numId="35">
    <w:abstractNumId w:val="28"/>
  </w:num>
  <w:num w:numId="36">
    <w:abstractNumId w:val="20"/>
  </w:num>
  <w:num w:numId="37">
    <w:abstractNumId w:val="16"/>
  </w:num>
  <w:num w:numId="38">
    <w:abstractNumId w:val="17"/>
  </w:num>
  <w:num w:numId="39">
    <w:abstractNumId w:val="29"/>
  </w:num>
  <w:num w:numId="40">
    <w:abstractNumId w:val="13"/>
  </w:num>
  <w:num w:numId="41">
    <w:abstractNumId w:val="44"/>
  </w:num>
  <w:num w:numId="42">
    <w:abstractNumId w:val="4"/>
  </w:num>
  <w:num w:numId="43">
    <w:abstractNumId w:val="23"/>
  </w:num>
  <w:num w:numId="44">
    <w:abstractNumId w:val="45"/>
  </w:num>
  <w:num w:numId="45">
    <w:abstractNumId w:val="12"/>
  </w:num>
  <w:num w:numId="46">
    <w:abstractNumId w:val="25"/>
  </w:num>
  <w:num w:numId="47">
    <w:abstractNumId w:val="41"/>
  </w:num>
  <w:num w:numId="48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FCD"/>
    <w:rsid w:val="00000E98"/>
    <w:rsid w:val="00001B8A"/>
    <w:rsid w:val="000024D8"/>
    <w:rsid w:val="00004FFC"/>
    <w:rsid w:val="000068C4"/>
    <w:rsid w:val="00017648"/>
    <w:rsid w:val="00017D19"/>
    <w:rsid w:val="00017E73"/>
    <w:rsid w:val="00022D6A"/>
    <w:rsid w:val="0002344D"/>
    <w:rsid w:val="000235BF"/>
    <w:rsid w:val="00025F62"/>
    <w:rsid w:val="000316BA"/>
    <w:rsid w:val="00031D64"/>
    <w:rsid w:val="00033943"/>
    <w:rsid w:val="000346A2"/>
    <w:rsid w:val="00050EF1"/>
    <w:rsid w:val="0005275A"/>
    <w:rsid w:val="00053934"/>
    <w:rsid w:val="00053B72"/>
    <w:rsid w:val="00060FEE"/>
    <w:rsid w:val="00064F40"/>
    <w:rsid w:val="00070564"/>
    <w:rsid w:val="000744EE"/>
    <w:rsid w:val="00080682"/>
    <w:rsid w:val="00082550"/>
    <w:rsid w:val="00082BE0"/>
    <w:rsid w:val="000859DD"/>
    <w:rsid w:val="00085FF4"/>
    <w:rsid w:val="0008622E"/>
    <w:rsid w:val="0009056E"/>
    <w:rsid w:val="0009371E"/>
    <w:rsid w:val="000A151F"/>
    <w:rsid w:val="000A2C9E"/>
    <w:rsid w:val="000A33CC"/>
    <w:rsid w:val="000A3E37"/>
    <w:rsid w:val="000A526E"/>
    <w:rsid w:val="000B7E9E"/>
    <w:rsid w:val="000C3D4E"/>
    <w:rsid w:val="000C749E"/>
    <w:rsid w:val="000D0F93"/>
    <w:rsid w:val="000D116C"/>
    <w:rsid w:val="000D2A36"/>
    <w:rsid w:val="000D4199"/>
    <w:rsid w:val="000E3243"/>
    <w:rsid w:val="000E7902"/>
    <w:rsid w:val="000E7B3F"/>
    <w:rsid w:val="000E7EBD"/>
    <w:rsid w:val="000F1ED4"/>
    <w:rsid w:val="000F5A71"/>
    <w:rsid w:val="00103089"/>
    <w:rsid w:val="00103A1D"/>
    <w:rsid w:val="00104B7C"/>
    <w:rsid w:val="00107B40"/>
    <w:rsid w:val="00110F23"/>
    <w:rsid w:val="00113EFE"/>
    <w:rsid w:val="00124955"/>
    <w:rsid w:val="001261FE"/>
    <w:rsid w:val="00132409"/>
    <w:rsid w:val="0013633A"/>
    <w:rsid w:val="0014520B"/>
    <w:rsid w:val="00145311"/>
    <w:rsid w:val="001575BC"/>
    <w:rsid w:val="00163C67"/>
    <w:rsid w:val="00167DC4"/>
    <w:rsid w:val="00170484"/>
    <w:rsid w:val="00173EA1"/>
    <w:rsid w:val="0017662F"/>
    <w:rsid w:val="00181FED"/>
    <w:rsid w:val="001829E0"/>
    <w:rsid w:val="00184C29"/>
    <w:rsid w:val="001866D3"/>
    <w:rsid w:val="0018683F"/>
    <w:rsid w:val="00187CF6"/>
    <w:rsid w:val="00191135"/>
    <w:rsid w:val="001919F3"/>
    <w:rsid w:val="00192962"/>
    <w:rsid w:val="00194719"/>
    <w:rsid w:val="001A217E"/>
    <w:rsid w:val="001A290B"/>
    <w:rsid w:val="001A31FE"/>
    <w:rsid w:val="001A57F7"/>
    <w:rsid w:val="001A6E91"/>
    <w:rsid w:val="001B101B"/>
    <w:rsid w:val="001C138E"/>
    <w:rsid w:val="001C7BB6"/>
    <w:rsid w:val="001D0151"/>
    <w:rsid w:val="001D12DD"/>
    <w:rsid w:val="001D1A53"/>
    <w:rsid w:val="001D40EB"/>
    <w:rsid w:val="001D44B6"/>
    <w:rsid w:val="001D4B40"/>
    <w:rsid w:val="001D4EA0"/>
    <w:rsid w:val="001E221E"/>
    <w:rsid w:val="001E26E8"/>
    <w:rsid w:val="001E28DE"/>
    <w:rsid w:val="001E2B15"/>
    <w:rsid w:val="001E3C27"/>
    <w:rsid w:val="001E5396"/>
    <w:rsid w:val="001E67FC"/>
    <w:rsid w:val="001E7671"/>
    <w:rsid w:val="001F2DC7"/>
    <w:rsid w:val="00202803"/>
    <w:rsid w:val="00205510"/>
    <w:rsid w:val="002056B3"/>
    <w:rsid w:val="00205ECF"/>
    <w:rsid w:val="002068C5"/>
    <w:rsid w:val="00212019"/>
    <w:rsid w:val="00217D47"/>
    <w:rsid w:val="002238B4"/>
    <w:rsid w:val="0022783F"/>
    <w:rsid w:val="0023371F"/>
    <w:rsid w:val="00235BBC"/>
    <w:rsid w:val="0023789F"/>
    <w:rsid w:val="00237969"/>
    <w:rsid w:val="0024283C"/>
    <w:rsid w:val="00245A5C"/>
    <w:rsid w:val="00245FE3"/>
    <w:rsid w:val="0025055B"/>
    <w:rsid w:val="00250CFA"/>
    <w:rsid w:val="00254952"/>
    <w:rsid w:val="0025495B"/>
    <w:rsid w:val="00267587"/>
    <w:rsid w:val="00267E6E"/>
    <w:rsid w:val="00270741"/>
    <w:rsid w:val="00276EA9"/>
    <w:rsid w:val="0028266D"/>
    <w:rsid w:val="00282844"/>
    <w:rsid w:val="00283B20"/>
    <w:rsid w:val="00283F01"/>
    <w:rsid w:val="00292695"/>
    <w:rsid w:val="00296581"/>
    <w:rsid w:val="00296F8E"/>
    <w:rsid w:val="00297CB6"/>
    <w:rsid w:val="002A48F2"/>
    <w:rsid w:val="002A60C6"/>
    <w:rsid w:val="002B09B0"/>
    <w:rsid w:val="002B1D73"/>
    <w:rsid w:val="002B402F"/>
    <w:rsid w:val="002B4B6D"/>
    <w:rsid w:val="002B6FCD"/>
    <w:rsid w:val="002C5223"/>
    <w:rsid w:val="002C7723"/>
    <w:rsid w:val="002D40F2"/>
    <w:rsid w:val="002D6C22"/>
    <w:rsid w:val="002D7B95"/>
    <w:rsid w:val="002E03EB"/>
    <w:rsid w:val="002E14A6"/>
    <w:rsid w:val="002E20C7"/>
    <w:rsid w:val="002E3444"/>
    <w:rsid w:val="002E502E"/>
    <w:rsid w:val="002F217A"/>
    <w:rsid w:val="002F3ADB"/>
    <w:rsid w:val="002F5ADE"/>
    <w:rsid w:val="0030231E"/>
    <w:rsid w:val="00313814"/>
    <w:rsid w:val="003139B3"/>
    <w:rsid w:val="00314598"/>
    <w:rsid w:val="003256B6"/>
    <w:rsid w:val="00330649"/>
    <w:rsid w:val="00330BC7"/>
    <w:rsid w:val="00332735"/>
    <w:rsid w:val="003423ED"/>
    <w:rsid w:val="00351FDB"/>
    <w:rsid w:val="00352B81"/>
    <w:rsid w:val="0035470C"/>
    <w:rsid w:val="00354789"/>
    <w:rsid w:val="0035538D"/>
    <w:rsid w:val="0035665D"/>
    <w:rsid w:val="00365E1C"/>
    <w:rsid w:val="003730CA"/>
    <w:rsid w:val="003737B2"/>
    <w:rsid w:val="00390CAC"/>
    <w:rsid w:val="003922F1"/>
    <w:rsid w:val="003936FF"/>
    <w:rsid w:val="003944C5"/>
    <w:rsid w:val="003947DA"/>
    <w:rsid w:val="00394EAF"/>
    <w:rsid w:val="003A078B"/>
    <w:rsid w:val="003A675F"/>
    <w:rsid w:val="003A7746"/>
    <w:rsid w:val="003A7AF8"/>
    <w:rsid w:val="003B14F2"/>
    <w:rsid w:val="003B2198"/>
    <w:rsid w:val="003B28D1"/>
    <w:rsid w:val="003B69F0"/>
    <w:rsid w:val="003B6A21"/>
    <w:rsid w:val="003C0750"/>
    <w:rsid w:val="003C526A"/>
    <w:rsid w:val="003C5B79"/>
    <w:rsid w:val="003D5D34"/>
    <w:rsid w:val="003D7FD4"/>
    <w:rsid w:val="003E0AF2"/>
    <w:rsid w:val="003E0CCC"/>
    <w:rsid w:val="003E3016"/>
    <w:rsid w:val="003E3513"/>
    <w:rsid w:val="003F050B"/>
    <w:rsid w:val="00401A10"/>
    <w:rsid w:val="004024D4"/>
    <w:rsid w:val="00402A3B"/>
    <w:rsid w:val="00407F51"/>
    <w:rsid w:val="00416C19"/>
    <w:rsid w:val="004216C0"/>
    <w:rsid w:val="00435AE0"/>
    <w:rsid w:val="00437FF4"/>
    <w:rsid w:val="00440682"/>
    <w:rsid w:val="004418BE"/>
    <w:rsid w:val="00444932"/>
    <w:rsid w:val="0044495E"/>
    <w:rsid w:val="00446F12"/>
    <w:rsid w:val="00451A32"/>
    <w:rsid w:val="00452294"/>
    <w:rsid w:val="0045702A"/>
    <w:rsid w:val="00461EDC"/>
    <w:rsid w:val="00462B12"/>
    <w:rsid w:val="00463A79"/>
    <w:rsid w:val="00465FFE"/>
    <w:rsid w:val="004704C5"/>
    <w:rsid w:val="00480DAA"/>
    <w:rsid w:val="00483ABF"/>
    <w:rsid w:val="00487F03"/>
    <w:rsid w:val="00491A34"/>
    <w:rsid w:val="004A0318"/>
    <w:rsid w:val="004A29A1"/>
    <w:rsid w:val="004A633A"/>
    <w:rsid w:val="004B0B23"/>
    <w:rsid w:val="004B5DCE"/>
    <w:rsid w:val="004B63B8"/>
    <w:rsid w:val="004C0B9F"/>
    <w:rsid w:val="004D2DAC"/>
    <w:rsid w:val="004E4E1C"/>
    <w:rsid w:val="004E558B"/>
    <w:rsid w:val="004E707D"/>
    <w:rsid w:val="004F2349"/>
    <w:rsid w:val="004F5AC0"/>
    <w:rsid w:val="00500F94"/>
    <w:rsid w:val="0050537E"/>
    <w:rsid w:val="00513107"/>
    <w:rsid w:val="00521A0A"/>
    <w:rsid w:val="005232A5"/>
    <w:rsid w:val="00525C49"/>
    <w:rsid w:val="00527356"/>
    <w:rsid w:val="00531AB9"/>
    <w:rsid w:val="00535F9F"/>
    <w:rsid w:val="00536102"/>
    <w:rsid w:val="00541B8D"/>
    <w:rsid w:val="00543C50"/>
    <w:rsid w:val="00546DA8"/>
    <w:rsid w:val="00547108"/>
    <w:rsid w:val="005509AD"/>
    <w:rsid w:val="00551FF0"/>
    <w:rsid w:val="00557E07"/>
    <w:rsid w:val="00560071"/>
    <w:rsid w:val="0056014A"/>
    <w:rsid w:val="0056330F"/>
    <w:rsid w:val="0056466F"/>
    <w:rsid w:val="00567833"/>
    <w:rsid w:val="00575170"/>
    <w:rsid w:val="005757C2"/>
    <w:rsid w:val="00575B10"/>
    <w:rsid w:val="00580F15"/>
    <w:rsid w:val="005824C9"/>
    <w:rsid w:val="00582609"/>
    <w:rsid w:val="00583B71"/>
    <w:rsid w:val="00590375"/>
    <w:rsid w:val="00593676"/>
    <w:rsid w:val="00596F09"/>
    <w:rsid w:val="005B0D91"/>
    <w:rsid w:val="005B0F6D"/>
    <w:rsid w:val="005B1B11"/>
    <w:rsid w:val="005B1B6E"/>
    <w:rsid w:val="005B2316"/>
    <w:rsid w:val="005B6A68"/>
    <w:rsid w:val="005C0300"/>
    <w:rsid w:val="005C123B"/>
    <w:rsid w:val="005C1D93"/>
    <w:rsid w:val="005C41B7"/>
    <w:rsid w:val="005D09C0"/>
    <w:rsid w:val="005D0B6A"/>
    <w:rsid w:val="005D3037"/>
    <w:rsid w:val="005E16EE"/>
    <w:rsid w:val="005E1B35"/>
    <w:rsid w:val="005E36D2"/>
    <w:rsid w:val="005E5615"/>
    <w:rsid w:val="005E6C01"/>
    <w:rsid w:val="005E6D31"/>
    <w:rsid w:val="005F00C1"/>
    <w:rsid w:val="005F23B2"/>
    <w:rsid w:val="005F54A8"/>
    <w:rsid w:val="005F5FF3"/>
    <w:rsid w:val="00613E49"/>
    <w:rsid w:val="00614ADE"/>
    <w:rsid w:val="00616C4D"/>
    <w:rsid w:val="0062151F"/>
    <w:rsid w:val="006242A0"/>
    <w:rsid w:val="00625B11"/>
    <w:rsid w:val="00632A11"/>
    <w:rsid w:val="00633A8B"/>
    <w:rsid w:val="00635482"/>
    <w:rsid w:val="006368AB"/>
    <w:rsid w:val="00637AB4"/>
    <w:rsid w:val="00637BA6"/>
    <w:rsid w:val="006408C8"/>
    <w:rsid w:val="006537A3"/>
    <w:rsid w:val="006563AF"/>
    <w:rsid w:val="00657762"/>
    <w:rsid w:val="0066108B"/>
    <w:rsid w:val="0066222A"/>
    <w:rsid w:val="006705D0"/>
    <w:rsid w:val="0067090E"/>
    <w:rsid w:val="0067196F"/>
    <w:rsid w:val="00674E25"/>
    <w:rsid w:val="0067691D"/>
    <w:rsid w:val="006827DD"/>
    <w:rsid w:val="00682B1C"/>
    <w:rsid w:val="00684993"/>
    <w:rsid w:val="00685F3B"/>
    <w:rsid w:val="0068770F"/>
    <w:rsid w:val="00690E34"/>
    <w:rsid w:val="0069437D"/>
    <w:rsid w:val="0069786E"/>
    <w:rsid w:val="00697AFE"/>
    <w:rsid w:val="006A544C"/>
    <w:rsid w:val="006B1D3E"/>
    <w:rsid w:val="006B2532"/>
    <w:rsid w:val="006B25FE"/>
    <w:rsid w:val="006B4E93"/>
    <w:rsid w:val="006B5E4F"/>
    <w:rsid w:val="006B64AC"/>
    <w:rsid w:val="006C1E45"/>
    <w:rsid w:val="006C1FBB"/>
    <w:rsid w:val="006C7ECE"/>
    <w:rsid w:val="006D15BA"/>
    <w:rsid w:val="006D18F1"/>
    <w:rsid w:val="006D29B8"/>
    <w:rsid w:val="006D386E"/>
    <w:rsid w:val="006D687A"/>
    <w:rsid w:val="006D78BF"/>
    <w:rsid w:val="006E1150"/>
    <w:rsid w:val="006E774A"/>
    <w:rsid w:val="006F2D86"/>
    <w:rsid w:val="006F2E99"/>
    <w:rsid w:val="006F702B"/>
    <w:rsid w:val="00704DE6"/>
    <w:rsid w:val="00717C77"/>
    <w:rsid w:val="0072752F"/>
    <w:rsid w:val="00730BAC"/>
    <w:rsid w:val="00732621"/>
    <w:rsid w:val="00733E3E"/>
    <w:rsid w:val="0073688F"/>
    <w:rsid w:val="00743C39"/>
    <w:rsid w:val="00745A14"/>
    <w:rsid w:val="00746812"/>
    <w:rsid w:val="00746FBC"/>
    <w:rsid w:val="007471C9"/>
    <w:rsid w:val="00751C56"/>
    <w:rsid w:val="00752305"/>
    <w:rsid w:val="00766180"/>
    <w:rsid w:val="00767E02"/>
    <w:rsid w:val="0077060C"/>
    <w:rsid w:val="007762E6"/>
    <w:rsid w:val="007763D2"/>
    <w:rsid w:val="007764BC"/>
    <w:rsid w:val="0078022C"/>
    <w:rsid w:val="0078710B"/>
    <w:rsid w:val="00791EF3"/>
    <w:rsid w:val="007925F1"/>
    <w:rsid w:val="00794FFD"/>
    <w:rsid w:val="00795E87"/>
    <w:rsid w:val="007972E9"/>
    <w:rsid w:val="007A51DF"/>
    <w:rsid w:val="007A58FB"/>
    <w:rsid w:val="007B2A99"/>
    <w:rsid w:val="007B319A"/>
    <w:rsid w:val="007B630B"/>
    <w:rsid w:val="007B73EF"/>
    <w:rsid w:val="007B76A2"/>
    <w:rsid w:val="007B7C45"/>
    <w:rsid w:val="007C735E"/>
    <w:rsid w:val="007D00D2"/>
    <w:rsid w:val="007D2323"/>
    <w:rsid w:val="007D39D4"/>
    <w:rsid w:val="007D3B36"/>
    <w:rsid w:val="007D48F9"/>
    <w:rsid w:val="007D599B"/>
    <w:rsid w:val="007D6E39"/>
    <w:rsid w:val="007D78E3"/>
    <w:rsid w:val="007E07C4"/>
    <w:rsid w:val="007E5760"/>
    <w:rsid w:val="007E60E7"/>
    <w:rsid w:val="007E6CC0"/>
    <w:rsid w:val="007F1557"/>
    <w:rsid w:val="007F16A4"/>
    <w:rsid w:val="007F25DF"/>
    <w:rsid w:val="007F3263"/>
    <w:rsid w:val="008020A5"/>
    <w:rsid w:val="00805946"/>
    <w:rsid w:val="00810F91"/>
    <w:rsid w:val="00812C9A"/>
    <w:rsid w:val="00812D0B"/>
    <w:rsid w:val="008162FE"/>
    <w:rsid w:val="00820642"/>
    <w:rsid w:val="0082156B"/>
    <w:rsid w:val="00823BAA"/>
    <w:rsid w:val="008320FF"/>
    <w:rsid w:val="008326C9"/>
    <w:rsid w:val="00842C56"/>
    <w:rsid w:val="00845178"/>
    <w:rsid w:val="00846C89"/>
    <w:rsid w:val="0085092A"/>
    <w:rsid w:val="00854471"/>
    <w:rsid w:val="00854CB6"/>
    <w:rsid w:val="00856648"/>
    <w:rsid w:val="008623C9"/>
    <w:rsid w:val="00865098"/>
    <w:rsid w:val="0086708F"/>
    <w:rsid w:val="0087384C"/>
    <w:rsid w:val="00877823"/>
    <w:rsid w:val="0088463F"/>
    <w:rsid w:val="0088568C"/>
    <w:rsid w:val="00890253"/>
    <w:rsid w:val="00890AB3"/>
    <w:rsid w:val="00892747"/>
    <w:rsid w:val="00894483"/>
    <w:rsid w:val="008A077B"/>
    <w:rsid w:val="008A302E"/>
    <w:rsid w:val="008A30D5"/>
    <w:rsid w:val="008B07EA"/>
    <w:rsid w:val="008B0A55"/>
    <w:rsid w:val="008B4957"/>
    <w:rsid w:val="008B58DF"/>
    <w:rsid w:val="008B63D7"/>
    <w:rsid w:val="008B72F7"/>
    <w:rsid w:val="008C0206"/>
    <w:rsid w:val="008C23A4"/>
    <w:rsid w:val="008C318E"/>
    <w:rsid w:val="008C3539"/>
    <w:rsid w:val="008D07A5"/>
    <w:rsid w:val="008E047C"/>
    <w:rsid w:val="008E1F2E"/>
    <w:rsid w:val="008E22E5"/>
    <w:rsid w:val="008E434E"/>
    <w:rsid w:val="008E5349"/>
    <w:rsid w:val="008E67BD"/>
    <w:rsid w:val="008E6835"/>
    <w:rsid w:val="008E7A74"/>
    <w:rsid w:val="008F12E8"/>
    <w:rsid w:val="008F2498"/>
    <w:rsid w:val="008F5023"/>
    <w:rsid w:val="00900845"/>
    <w:rsid w:val="00901388"/>
    <w:rsid w:val="00905E98"/>
    <w:rsid w:val="0090676C"/>
    <w:rsid w:val="00906F4B"/>
    <w:rsid w:val="00911B5F"/>
    <w:rsid w:val="00912A22"/>
    <w:rsid w:val="00917218"/>
    <w:rsid w:val="009176D5"/>
    <w:rsid w:val="00923BD4"/>
    <w:rsid w:val="0092746F"/>
    <w:rsid w:val="00930799"/>
    <w:rsid w:val="00932C2C"/>
    <w:rsid w:val="009372CD"/>
    <w:rsid w:val="0093774A"/>
    <w:rsid w:val="00943146"/>
    <w:rsid w:val="009457C5"/>
    <w:rsid w:val="00945C15"/>
    <w:rsid w:val="009464DA"/>
    <w:rsid w:val="00951771"/>
    <w:rsid w:val="00973117"/>
    <w:rsid w:val="00973551"/>
    <w:rsid w:val="00975689"/>
    <w:rsid w:val="00975D2B"/>
    <w:rsid w:val="00984641"/>
    <w:rsid w:val="009860A8"/>
    <w:rsid w:val="009922E9"/>
    <w:rsid w:val="00992B98"/>
    <w:rsid w:val="009A2964"/>
    <w:rsid w:val="009A443D"/>
    <w:rsid w:val="009B36ED"/>
    <w:rsid w:val="009B755F"/>
    <w:rsid w:val="009C01C0"/>
    <w:rsid w:val="009C778B"/>
    <w:rsid w:val="009C7CB6"/>
    <w:rsid w:val="009D0B48"/>
    <w:rsid w:val="009D1E23"/>
    <w:rsid w:val="009D2B51"/>
    <w:rsid w:val="009D41A2"/>
    <w:rsid w:val="009E13F3"/>
    <w:rsid w:val="009E6BDE"/>
    <w:rsid w:val="009F18C2"/>
    <w:rsid w:val="009F3143"/>
    <w:rsid w:val="009F5AE6"/>
    <w:rsid w:val="00A051F6"/>
    <w:rsid w:val="00A0772E"/>
    <w:rsid w:val="00A07896"/>
    <w:rsid w:val="00A1271E"/>
    <w:rsid w:val="00A14DFB"/>
    <w:rsid w:val="00A15498"/>
    <w:rsid w:val="00A160C8"/>
    <w:rsid w:val="00A16C70"/>
    <w:rsid w:val="00A204A0"/>
    <w:rsid w:val="00A20F65"/>
    <w:rsid w:val="00A24117"/>
    <w:rsid w:val="00A257C0"/>
    <w:rsid w:val="00A2651F"/>
    <w:rsid w:val="00A26638"/>
    <w:rsid w:val="00A27C68"/>
    <w:rsid w:val="00A27F24"/>
    <w:rsid w:val="00A313F8"/>
    <w:rsid w:val="00A323BE"/>
    <w:rsid w:val="00A33F5E"/>
    <w:rsid w:val="00A355FE"/>
    <w:rsid w:val="00A35DB8"/>
    <w:rsid w:val="00A4088C"/>
    <w:rsid w:val="00A41EA8"/>
    <w:rsid w:val="00A45261"/>
    <w:rsid w:val="00A46742"/>
    <w:rsid w:val="00A47126"/>
    <w:rsid w:val="00A47363"/>
    <w:rsid w:val="00A511A8"/>
    <w:rsid w:val="00A51307"/>
    <w:rsid w:val="00A57976"/>
    <w:rsid w:val="00A610BF"/>
    <w:rsid w:val="00A61A1B"/>
    <w:rsid w:val="00A64CC5"/>
    <w:rsid w:val="00A664C6"/>
    <w:rsid w:val="00A6674C"/>
    <w:rsid w:val="00A676D3"/>
    <w:rsid w:val="00A72C7C"/>
    <w:rsid w:val="00A80AF1"/>
    <w:rsid w:val="00A821E9"/>
    <w:rsid w:val="00A86867"/>
    <w:rsid w:val="00A87AF9"/>
    <w:rsid w:val="00A90B4C"/>
    <w:rsid w:val="00A924B5"/>
    <w:rsid w:val="00A93CAD"/>
    <w:rsid w:val="00A96B86"/>
    <w:rsid w:val="00AA436A"/>
    <w:rsid w:val="00AA606B"/>
    <w:rsid w:val="00AB138E"/>
    <w:rsid w:val="00AB26FF"/>
    <w:rsid w:val="00AB30FF"/>
    <w:rsid w:val="00AB3AF6"/>
    <w:rsid w:val="00AB5A75"/>
    <w:rsid w:val="00AC2D2B"/>
    <w:rsid w:val="00AC48C6"/>
    <w:rsid w:val="00AD0C5F"/>
    <w:rsid w:val="00AD1A66"/>
    <w:rsid w:val="00AE267F"/>
    <w:rsid w:val="00AF0FAA"/>
    <w:rsid w:val="00AF360E"/>
    <w:rsid w:val="00AF50AB"/>
    <w:rsid w:val="00AF747F"/>
    <w:rsid w:val="00B01E9B"/>
    <w:rsid w:val="00B0257D"/>
    <w:rsid w:val="00B03D6F"/>
    <w:rsid w:val="00B06182"/>
    <w:rsid w:val="00B06D6E"/>
    <w:rsid w:val="00B2103D"/>
    <w:rsid w:val="00B23E20"/>
    <w:rsid w:val="00B33283"/>
    <w:rsid w:val="00B3393F"/>
    <w:rsid w:val="00B41A9B"/>
    <w:rsid w:val="00B41BFE"/>
    <w:rsid w:val="00B428FB"/>
    <w:rsid w:val="00B433DF"/>
    <w:rsid w:val="00B43D7E"/>
    <w:rsid w:val="00B46488"/>
    <w:rsid w:val="00B50A20"/>
    <w:rsid w:val="00B51C5C"/>
    <w:rsid w:val="00B52A7D"/>
    <w:rsid w:val="00B61B05"/>
    <w:rsid w:val="00B61BE1"/>
    <w:rsid w:val="00B65F9A"/>
    <w:rsid w:val="00B66BC8"/>
    <w:rsid w:val="00B73A80"/>
    <w:rsid w:val="00B74A1F"/>
    <w:rsid w:val="00B753E0"/>
    <w:rsid w:val="00B77999"/>
    <w:rsid w:val="00B80AEB"/>
    <w:rsid w:val="00B80EDA"/>
    <w:rsid w:val="00B904F7"/>
    <w:rsid w:val="00B94FC3"/>
    <w:rsid w:val="00BA4525"/>
    <w:rsid w:val="00BA50A5"/>
    <w:rsid w:val="00BA588B"/>
    <w:rsid w:val="00BA7673"/>
    <w:rsid w:val="00BB4989"/>
    <w:rsid w:val="00BB7C95"/>
    <w:rsid w:val="00BD07CD"/>
    <w:rsid w:val="00BD085F"/>
    <w:rsid w:val="00BD288C"/>
    <w:rsid w:val="00BD44D3"/>
    <w:rsid w:val="00BD4633"/>
    <w:rsid w:val="00BD6CA4"/>
    <w:rsid w:val="00BE4192"/>
    <w:rsid w:val="00BE4B84"/>
    <w:rsid w:val="00BF36EA"/>
    <w:rsid w:val="00BF78D8"/>
    <w:rsid w:val="00C001CF"/>
    <w:rsid w:val="00C01875"/>
    <w:rsid w:val="00C0492E"/>
    <w:rsid w:val="00C06F8F"/>
    <w:rsid w:val="00C070C0"/>
    <w:rsid w:val="00C12A32"/>
    <w:rsid w:val="00C14F93"/>
    <w:rsid w:val="00C15088"/>
    <w:rsid w:val="00C177D2"/>
    <w:rsid w:val="00C23406"/>
    <w:rsid w:val="00C23AE5"/>
    <w:rsid w:val="00C31F7D"/>
    <w:rsid w:val="00C34113"/>
    <w:rsid w:val="00C363CE"/>
    <w:rsid w:val="00C417D3"/>
    <w:rsid w:val="00C44A6C"/>
    <w:rsid w:val="00C47539"/>
    <w:rsid w:val="00C4757A"/>
    <w:rsid w:val="00C51D6A"/>
    <w:rsid w:val="00C56148"/>
    <w:rsid w:val="00C61FE9"/>
    <w:rsid w:val="00C6307B"/>
    <w:rsid w:val="00C65AF6"/>
    <w:rsid w:val="00C66964"/>
    <w:rsid w:val="00C72227"/>
    <w:rsid w:val="00C72B43"/>
    <w:rsid w:val="00C7590D"/>
    <w:rsid w:val="00C8327C"/>
    <w:rsid w:val="00C838DD"/>
    <w:rsid w:val="00C84589"/>
    <w:rsid w:val="00C9006A"/>
    <w:rsid w:val="00C907C1"/>
    <w:rsid w:val="00C97D50"/>
    <w:rsid w:val="00CA3231"/>
    <w:rsid w:val="00CA78E4"/>
    <w:rsid w:val="00CB07EC"/>
    <w:rsid w:val="00CB3A83"/>
    <w:rsid w:val="00CB54F5"/>
    <w:rsid w:val="00CB5647"/>
    <w:rsid w:val="00CC39F3"/>
    <w:rsid w:val="00CC4DBF"/>
    <w:rsid w:val="00CC6068"/>
    <w:rsid w:val="00CC6642"/>
    <w:rsid w:val="00CC6D90"/>
    <w:rsid w:val="00CC7768"/>
    <w:rsid w:val="00CC7E39"/>
    <w:rsid w:val="00CC7EC7"/>
    <w:rsid w:val="00CD7FD4"/>
    <w:rsid w:val="00CE0605"/>
    <w:rsid w:val="00CE4577"/>
    <w:rsid w:val="00CF075F"/>
    <w:rsid w:val="00CF459E"/>
    <w:rsid w:val="00CF45BD"/>
    <w:rsid w:val="00CF775D"/>
    <w:rsid w:val="00D0105B"/>
    <w:rsid w:val="00D03209"/>
    <w:rsid w:val="00D048F7"/>
    <w:rsid w:val="00D073EA"/>
    <w:rsid w:val="00D107B1"/>
    <w:rsid w:val="00D112AD"/>
    <w:rsid w:val="00D11909"/>
    <w:rsid w:val="00D144E9"/>
    <w:rsid w:val="00D14DD5"/>
    <w:rsid w:val="00D2019D"/>
    <w:rsid w:val="00D2592C"/>
    <w:rsid w:val="00D2663B"/>
    <w:rsid w:val="00D27564"/>
    <w:rsid w:val="00D31FA5"/>
    <w:rsid w:val="00D323C9"/>
    <w:rsid w:val="00D374B9"/>
    <w:rsid w:val="00D4528C"/>
    <w:rsid w:val="00D46A87"/>
    <w:rsid w:val="00D46FE7"/>
    <w:rsid w:val="00D47AC8"/>
    <w:rsid w:val="00D52878"/>
    <w:rsid w:val="00D54873"/>
    <w:rsid w:val="00D56D5B"/>
    <w:rsid w:val="00D62F4D"/>
    <w:rsid w:val="00D63953"/>
    <w:rsid w:val="00D650F0"/>
    <w:rsid w:val="00D721A4"/>
    <w:rsid w:val="00D7351B"/>
    <w:rsid w:val="00D816A7"/>
    <w:rsid w:val="00D82447"/>
    <w:rsid w:val="00D8607E"/>
    <w:rsid w:val="00D90968"/>
    <w:rsid w:val="00D914F3"/>
    <w:rsid w:val="00D92749"/>
    <w:rsid w:val="00D9464C"/>
    <w:rsid w:val="00D95BCF"/>
    <w:rsid w:val="00D97477"/>
    <w:rsid w:val="00D97508"/>
    <w:rsid w:val="00DA0C1B"/>
    <w:rsid w:val="00DA238E"/>
    <w:rsid w:val="00DA2924"/>
    <w:rsid w:val="00DB0DBF"/>
    <w:rsid w:val="00DB4143"/>
    <w:rsid w:val="00DB7C76"/>
    <w:rsid w:val="00DC0D67"/>
    <w:rsid w:val="00DC16C1"/>
    <w:rsid w:val="00DC1CE8"/>
    <w:rsid w:val="00DC3D7C"/>
    <w:rsid w:val="00DC5A24"/>
    <w:rsid w:val="00DC7557"/>
    <w:rsid w:val="00DD4F72"/>
    <w:rsid w:val="00DE13BF"/>
    <w:rsid w:val="00DF1D28"/>
    <w:rsid w:val="00E10628"/>
    <w:rsid w:val="00E11B12"/>
    <w:rsid w:val="00E128C7"/>
    <w:rsid w:val="00E14619"/>
    <w:rsid w:val="00E25931"/>
    <w:rsid w:val="00E3408F"/>
    <w:rsid w:val="00E36B63"/>
    <w:rsid w:val="00E412CE"/>
    <w:rsid w:val="00E4206A"/>
    <w:rsid w:val="00E43A94"/>
    <w:rsid w:val="00E5009A"/>
    <w:rsid w:val="00E5083F"/>
    <w:rsid w:val="00E52A3A"/>
    <w:rsid w:val="00E52DF9"/>
    <w:rsid w:val="00E5435C"/>
    <w:rsid w:val="00E543F0"/>
    <w:rsid w:val="00E5482F"/>
    <w:rsid w:val="00E54B1A"/>
    <w:rsid w:val="00E62B69"/>
    <w:rsid w:val="00E63085"/>
    <w:rsid w:val="00E630CF"/>
    <w:rsid w:val="00E67F1B"/>
    <w:rsid w:val="00E702D8"/>
    <w:rsid w:val="00E71142"/>
    <w:rsid w:val="00E7744A"/>
    <w:rsid w:val="00E8347F"/>
    <w:rsid w:val="00E83696"/>
    <w:rsid w:val="00E869D0"/>
    <w:rsid w:val="00E87103"/>
    <w:rsid w:val="00E91505"/>
    <w:rsid w:val="00E941D9"/>
    <w:rsid w:val="00E9548A"/>
    <w:rsid w:val="00E96222"/>
    <w:rsid w:val="00EA4911"/>
    <w:rsid w:val="00EB11B6"/>
    <w:rsid w:val="00EB2618"/>
    <w:rsid w:val="00EB3519"/>
    <w:rsid w:val="00EB4725"/>
    <w:rsid w:val="00EB4F42"/>
    <w:rsid w:val="00EB510F"/>
    <w:rsid w:val="00EC29ED"/>
    <w:rsid w:val="00EC4C50"/>
    <w:rsid w:val="00EC5828"/>
    <w:rsid w:val="00ED5609"/>
    <w:rsid w:val="00ED6BF8"/>
    <w:rsid w:val="00ED6E5F"/>
    <w:rsid w:val="00EE2B99"/>
    <w:rsid w:val="00EE4324"/>
    <w:rsid w:val="00EE51C7"/>
    <w:rsid w:val="00EE5247"/>
    <w:rsid w:val="00EE7244"/>
    <w:rsid w:val="00EE7E21"/>
    <w:rsid w:val="00EF19C1"/>
    <w:rsid w:val="00EF2AEC"/>
    <w:rsid w:val="00F005E1"/>
    <w:rsid w:val="00F017E1"/>
    <w:rsid w:val="00F01C5A"/>
    <w:rsid w:val="00F0278B"/>
    <w:rsid w:val="00F0590E"/>
    <w:rsid w:val="00F0629A"/>
    <w:rsid w:val="00F1077F"/>
    <w:rsid w:val="00F15053"/>
    <w:rsid w:val="00F2343B"/>
    <w:rsid w:val="00F240AF"/>
    <w:rsid w:val="00F376EB"/>
    <w:rsid w:val="00F43B31"/>
    <w:rsid w:val="00F44239"/>
    <w:rsid w:val="00F515FD"/>
    <w:rsid w:val="00F56A21"/>
    <w:rsid w:val="00F630BA"/>
    <w:rsid w:val="00F67A4A"/>
    <w:rsid w:val="00F73459"/>
    <w:rsid w:val="00F73E9E"/>
    <w:rsid w:val="00F74012"/>
    <w:rsid w:val="00F7405B"/>
    <w:rsid w:val="00F832EB"/>
    <w:rsid w:val="00F86832"/>
    <w:rsid w:val="00F9098E"/>
    <w:rsid w:val="00F916DC"/>
    <w:rsid w:val="00F95DC3"/>
    <w:rsid w:val="00FA05CD"/>
    <w:rsid w:val="00FA209F"/>
    <w:rsid w:val="00FA2339"/>
    <w:rsid w:val="00FA2D9F"/>
    <w:rsid w:val="00FA38A7"/>
    <w:rsid w:val="00FA58DF"/>
    <w:rsid w:val="00FA6291"/>
    <w:rsid w:val="00FB202E"/>
    <w:rsid w:val="00FB7A23"/>
    <w:rsid w:val="00FC5B22"/>
    <w:rsid w:val="00FC7929"/>
    <w:rsid w:val="00FC7F17"/>
    <w:rsid w:val="00FD164B"/>
    <w:rsid w:val="00FD5247"/>
    <w:rsid w:val="00FD540F"/>
    <w:rsid w:val="00FD586B"/>
    <w:rsid w:val="00FD6A01"/>
    <w:rsid w:val="00FE0E84"/>
    <w:rsid w:val="00FE6FC8"/>
    <w:rsid w:val="00FE79B5"/>
    <w:rsid w:val="00FF0BB8"/>
    <w:rsid w:val="00FF2BCF"/>
    <w:rsid w:val="00FF7568"/>
    <w:rsid w:val="00FF7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0B7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0257D"/>
    <w:pPr>
      <w:keepNext/>
      <w:suppressAutoHyphens/>
      <w:jc w:val="both"/>
      <w:outlineLvl w:val="1"/>
    </w:pPr>
    <w:rPr>
      <w:rFonts w:ascii="Calibri" w:hAnsi="Calibri" w:cs="Calibri"/>
      <w:kern w:val="1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9E6B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004FFC"/>
    <w:pPr>
      <w:keepNext/>
      <w:spacing w:before="240" w:after="60"/>
      <w:jc w:val="both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 Знак Знак"/>
    <w:basedOn w:val="a"/>
    <w:rsid w:val="002B6FCD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B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6FCD"/>
    <w:pPr>
      <w:ind w:left="720"/>
      <w:contextualSpacing/>
    </w:pPr>
  </w:style>
  <w:style w:type="character" w:customStyle="1" w:styleId="115pt">
    <w:name w:val="Основной текст + 11;5 pt"/>
    <w:rsid w:val="003737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FontStyle36">
    <w:name w:val="Font Style36"/>
    <w:rsid w:val="008D07A5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rsid w:val="008D07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8D07A5"/>
    <w:rPr>
      <w:rFonts w:ascii="Arial CYR" w:eastAsia="Times New Roman" w:hAnsi="Arial CYR" w:cs="Arial CYR"/>
      <w:sz w:val="24"/>
      <w:szCs w:val="24"/>
      <w:lang w:val="ru-RU" w:eastAsia="ru-RU"/>
    </w:rPr>
  </w:style>
  <w:style w:type="paragraph" w:customStyle="1" w:styleId="a7">
    <w:name w:val="Содержимое таблицы"/>
    <w:basedOn w:val="a"/>
    <w:rsid w:val="008D07A5"/>
    <w:pPr>
      <w:widowControl w:val="0"/>
      <w:suppressLineNumbers/>
      <w:suppressAutoHyphens/>
    </w:pPr>
    <w:rPr>
      <w:rFonts w:ascii="Liberation Serif" w:eastAsia="WenQuanYi Micro Hei" w:hAnsi="Liberation Serif" w:cs="FreeSans"/>
      <w:kern w:val="1"/>
      <w:lang w:eastAsia="zh-CN" w:bidi="hi-IN"/>
    </w:rPr>
  </w:style>
  <w:style w:type="character" w:customStyle="1" w:styleId="apple-converted-space">
    <w:name w:val="apple-converted-space"/>
    <w:basedOn w:val="a0"/>
    <w:rsid w:val="008D07A5"/>
  </w:style>
  <w:style w:type="character" w:styleId="a8">
    <w:name w:val="Hyperlink"/>
    <w:uiPriority w:val="99"/>
    <w:rsid w:val="008D07A5"/>
    <w:rPr>
      <w:color w:val="000080"/>
      <w:u w:val="single"/>
    </w:rPr>
  </w:style>
  <w:style w:type="paragraph" w:customStyle="1" w:styleId="wfxRecipient">
    <w:name w:val="wfxRecipient"/>
    <w:basedOn w:val="a"/>
    <w:uiPriority w:val="99"/>
    <w:rsid w:val="00416C19"/>
    <w:pPr>
      <w:autoSpaceDE w:val="0"/>
      <w:autoSpaceDN w:val="0"/>
      <w:spacing w:line="288" w:lineRule="auto"/>
      <w:jc w:val="both"/>
    </w:pPr>
    <w:rPr>
      <w:sz w:val="26"/>
      <w:szCs w:val="26"/>
      <w:lang w:eastAsia="ru-RU"/>
    </w:rPr>
  </w:style>
  <w:style w:type="paragraph" w:customStyle="1" w:styleId="12">
    <w:name w:val="Звичайний1"/>
    <w:rsid w:val="00416C19"/>
    <w:pP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13">
    <w:name w:val="Абзац списка1"/>
    <w:basedOn w:val="a"/>
    <w:qFormat/>
    <w:rsid w:val="00416C19"/>
    <w:pPr>
      <w:ind w:left="720"/>
      <w:contextualSpacing/>
    </w:pPr>
    <w:rPr>
      <w:sz w:val="28"/>
      <w:szCs w:val="28"/>
      <w:lang w:eastAsia="ru-RU"/>
    </w:rPr>
  </w:style>
  <w:style w:type="character" w:customStyle="1" w:styleId="temain">
    <w:name w:val="te_main"/>
    <w:basedOn w:val="a0"/>
    <w:rsid w:val="00613E49"/>
  </w:style>
  <w:style w:type="paragraph" w:customStyle="1" w:styleId="31">
    <w:name w:val="Основной текст 31"/>
    <w:basedOn w:val="a"/>
    <w:rsid w:val="00D31FA5"/>
    <w:pPr>
      <w:widowControl w:val="0"/>
      <w:suppressAutoHyphens/>
      <w:jc w:val="both"/>
    </w:pPr>
    <w:rPr>
      <w:rFonts w:ascii="Liberation Serif" w:eastAsia="SimSun" w:hAnsi="Liberation Serif" w:cs="Mangal"/>
      <w:kern w:val="1"/>
      <w:szCs w:val="20"/>
      <w:lang w:eastAsia="zh-CN" w:bidi="hi-IN"/>
    </w:rPr>
  </w:style>
  <w:style w:type="paragraph" w:customStyle="1" w:styleId="14">
    <w:name w:val="Основной текст1"/>
    <w:basedOn w:val="a"/>
    <w:rsid w:val="00D31FA5"/>
    <w:pPr>
      <w:widowControl w:val="0"/>
      <w:shd w:val="clear" w:color="auto" w:fill="FFFFFF"/>
      <w:suppressAutoHyphens/>
      <w:spacing w:line="322" w:lineRule="exact"/>
    </w:pPr>
    <w:rPr>
      <w:kern w:val="1"/>
      <w:sz w:val="25"/>
      <w:szCs w:val="25"/>
      <w:lang w:eastAsia="zh-CN" w:bidi="hi-IN"/>
    </w:rPr>
  </w:style>
  <w:style w:type="character" w:styleId="a9">
    <w:name w:val="Strong"/>
    <w:uiPriority w:val="22"/>
    <w:qFormat/>
    <w:rsid w:val="00D31FA5"/>
    <w:rPr>
      <w:b/>
      <w:bCs/>
    </w:rPr>
  </w:style>
  <w:style w:type="paragraph" w:customStyle="1" w:styleId="15">
    <w:name w:val="Абзац списку1"/>
    <w:basedOn w:val="a"/>
    <w:rsid w:val="00D31FA5"/>
    <w:pPr>
      <w:widowControl w:val="0"/>
      <w:suppressAutoHyphens/>
      <w:spacing w:after="200"/>
      <w:ind w:left="720"/>
      <w:contextualSpacing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aa">
    <w:name w:val="Вміст таблиці"/>
    <w:basedOn w:val="a"/>
    <w:rsid w:val="00D31FA5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9E6BDE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16">
    <w:name w:val="Знак Знак1 Знак"/>
    <w:basedOn w:val="a"/>
    <w:rsid w:val="00191135"/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Основной текст_"/>
    <w:rsid w:val="00191135"/>
    <w:rPr>
      <w:sz w:val="24"/>
      <w:szCs w:val="24"/>
      <w:lang w:val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1D44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44B6"/>
    <w:rPr>
      <w:rFonts w:ascii="Segoe UI" w:eastAsia="Times New Roman" w:hAnsi="Segoe UI" w:cs="Segoe UI"/>
      <w:sz w:val="18"/>
      <w:szCs w:val="18"/>
      <w:lang w:eastAsia="uk-UA"/>
    </w:rPr>
  </w:style>
  <w:style w:type="paragraph" w:styleId="ae">
    <w:name w:val="No Spacing"/>
    <w:uiPriority w:val="1"/>
    <w:qFormat/>
    <w:rsid w:val="001919F3"/>
    <w:pPr>
      <w:spacing w:after="0" w:line="240" w:lineRule="auto"/>
    </w:pPr>
    <w:rPr>
      <w:lang w:val="ru-RU"/>
    </w:rPr>
  </w:style>
  <w:style w:type="paragraph" w:customStyle="1" w:styleId="p10">
    <w:name w:val="p10"/>
    <w:basedOn w:val="a"/>
    <w:rsid w:val="001919F3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rsid w:val="00004FF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21">
    <w:name w:val="Body Text 2"/>
    <w:basedOn w:val="a"/>
    <w:link w:val="22"/>
    <w:rsid w:val="00BD6CA4"/>
    <w:pPr>
      <w:spacing w:after="120" w:line="480" w:lineRule="auto"/>
    </w:pPr>
    <w:rPr>
      <w:sz w:val="28"/>
      <w:lang w:val="ru-RU" w:eastAsia="ru-RU"/>
    </w:rPr>
  </w:style>
  <w:style w:type="character" w:customStyle="1" w:styleId="22">
    <w:name w:val="Основной текст 2 Знак"/>
    <w:basedOn w:val="a0"/>
    <w:link w:val="21"/>
    <w:rsid w:val="00BD6CA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210">
    <w:name w:val="Основной текст 21"/>
    <w:basedOn w:val="a"/>
    <w:rsid w:val="00080682"/>
    <w:pPr>
      <w:suppressAutoHyphens/>
      <w:spacing w:after="120" w:line="480" w:lineRule="auto"/>
    </w:pPr>
    <w:rPr>
      <w:lang w:val="ru-RU" w:eastAsia="ar-SA"/>
    </w:rPr>
  </w:style>
  <w:style w:type="paragraph" w:customStyle="1" w:styleId="211">
    <w:name w:val="Основной текст с отступом 21"/>
    <w:basedOn w:val="a"/>
    <w:rsid w:val="00080682"/>
    <w:pPr>
      <w:suppressAutoHyphens/>
      <w:spacing w:after="120" w:line="480" w:lineRule="auto"/>
      <w:ind w:left="283"/>
    </w:pPr>
    <w:rPr>
      <w:sz w:val="20"/>
      <w:szCs w:val="20"/>
      <w:lang w:val="ru-RU" w:eastAsia="zh-CN"/>
    </w:rPr>
  </w:style>
  <w:style w:type="paragraph" w:customStyle="1" w:styleId="110">
    <w:name w:val="Знак Знак1 Знак Знак Знак Знак Знак Знак1"/>
    <w:basedOn w:val="a"/>
    <w:rsid w:val="00582609"/>
    <w:rPr>
      <w:rFonts w:ascii="Verdana" w:hAnsi="Verdana" w:cs="Verdana"/>
      <w:sz w:val="20"/>
      <w:szCs w:val="20"/>
      <w:lang w:val="en-US" w:eastAsia="en-US"/>
    </w:rPr>
  </w:style>
  <w:style w:type="paragraph" w:customStyle="1" w:styleId="rvps6">
    <w:name w:val="rvps6"/>
    <w:basedOn w:val="a"/>
    <w:rsid w:val="0058260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82609"/>
  </w:style>
  <w:style w:type="paragraph" w:styleId="af">
    <w:name w:val="Normal (Web)"/>
    <w:basedOn w:val="a"/>
    <w:uiPriority w:val="99"/>
    <w:rsid w:val="0058260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CB3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3A83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17">
    <w:name w:val="Знак Знак Знак Знак Знак Знак Знак Знак Знак Знак Знак Знак Знак1 Знак Знак Знак Знак Знак Знак"/>
    <w:basedOn w:val="a"/>
    <w:rsid w:val="00354789"/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354789"/>
    <w:pPr>
      <w:widowControl w:val="0"/>
      <w:autoSpaceDE w:val="0"/>
      <w:autoSpaceDN w:val="0"/>
      <w:adjustRightInd w:val="0"/>
      <w:spacing w:line="288" w:lineRule="exact"/>
      <w:ind w:firstLine="710"/>
      <w:jc w:val="both"/>
    </w:pPr>
    <w:rPr>
      <w:rFonts w:ascii="Calibri" w:hAnsi="Calibri"/>
      <w:lang w:val="ru-RU" w:eastAsia="ru-RU"/>
    </w:rPr>
  </w:style>
  <w:style w:type="paragraph" w:customStyle="1" w:styleId="23">
    <w:name w:val="Абзац списку2"/>
    <w:basedOn w:val="a"/>
    <w:rsid w:val="00D63953"/>
    <w:pPr>
      <w:suppressAutoHyphens/>
      <w:ind w:left="720"/>
    </w:pPr>
    <w:rPr>
      <w:rFonts w:eastAsia="Calibri"/>
      <w:lang w:val="ru-RU" w:eastAsia="zh-CN"/>
    </w:rPr>
  </w:style>
  <w:style w:type="character" w:customStyle="1" w:styleId="20">
    <w:name w:val="Заголовок 2 Знак"/>
    <w:basedOn w:val="a0"/>
    <w:link w:val="2"/>
    <w:rsid w:val="00B0257D"/>
    <w:rPr>
      <w:rFonts w:ascii="Calibri" w:eastAsia="Times New Roman" w:hAnsi="Calibri" w:cs="Calibri"/>
      <w:kern w:val="1"/>
      <w:sz w:val="28"/>
      <w:szCs w:val="28"/>
      <w:lang w:eastAsia="ru-RU"/>
    </w:rPr>
  </w:style>
  <w:style w:type="paragraph" w:styleId="af0">
    <w:name w:val="Body Text"/>
    <w:basedOn w:val="a"/>
    <w:link w:val="af1"/>
    <w:rsid w:val="00B0257D"/>
    <w:pPr>
      <w:suppressAutoHyphens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af1">
    <w:name w:val="Основной текст Знак"/>
    <w:basedOn w:val="a0"/>
    <w:link w:val="af0"/>
    <w:rsid w:val="00B0257D"/>
    <w:rPr>
      <w:rFonts w:ascii="Calibri" w:eastAsia="Times New Roman" w:hAnsi="Calibri" w:cs="Calibri"/>
      <w:kern w:val="1"/>
      <w:sz w:val="28"/>
      <w:szCs w:val="28"/>
      <w:lang w:eastAsia="zh-CN"/>
    </w:rPr>
  </w:style>
  <w:style w:type="paragraph" w:styleId="af2">
    <w:name w:val="Body Text Indent"/>
    <w:basedOn w:val="a"/>
    <w:link w:val="af3"/>
    <w:rsid w:val="00B0257D"/>
    <w:pPr>
      <w:suppressAutoHyphens/>
      <w:ind w:firstLine="720"/>
      <w:jc w:val="both"/>
    </w:pPr>
    <w:rPr>
      <w:rFonts w:ascii="Calibri" w:hAnsi="Calibri" w:cs="Calibri"/>
      <w:b/>
      <w:bCs/>
      <w:kern w:val="1"/>
      <w:sz w:val="28"/>
      <w:szCs w:val="28"/>
      <w:lang w:eastAsia="zh-CN"/>
    </w:rPr>
  </w:style>
  <w:style w:type="character" w:customStyle="1" w:styleId="af3">
    <w:name w:val="Основной текст с отступом Знак"/>
    <w:basedOn w:val="a0"/>
    <w:link w:val="af2"/>
    <w:rsid w:val="00B0257D"/>
    <w:rPr>
      <w:rFonts w:ascii="Calibri" w:eastAsia="Times New Roman" w:hAnsi="Calibri" w:cs="Calibri"/>
      <w:b/>
      <w:bCs/>
      <w:kern w:val="1"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B0257D"/>
    <w:pPr>
      <w:suppressAutoHyphens/>
      <w:ind w:firstLine="540"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translation-chunk">
    <w:name w:val="translation-chunk"/>
    <w:basedOn w:val="a0"/>
    <w:rsid w:val="00DF1D28"/>
  </w:style>
  <w:style w:type="paragraph" w:customStyle="1" w:styleId="18">
    <w:name w:val="Без інтервалів1"/>
    <w:rsid w:val="00DF1D28"/>
    <w:pPr>
      <w:suppressAutoHyphens/>
      <w:spacing w:after="0" w:line="100" w:lineRule="atLeast"/>
    </w:pPr>
    <w:rPr>
      <w:rFonts w:ascii="Calibri" w:eastAsia="SimSun" w:hAnsi="Calibri" w:cs="font305"/>
      <w:lang w:val="ru-RU" w:eastAsia="ar-SA"/>
    </w:rPr>
  </w:style>
  <w:style w:type="paragraph" w:customStyle="1" w:styleId="19">
    <w:name w:val="Без интервала1"/>
    <w:qFormat/>
    <w:rsid w:val="00616C4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af4">
    <w:name w:val="Текст_укр (УКР)"/>
    <w:basedOn w:val="a"/>
    <w:uiPriority w:val="99"/>
    <w:rsid w:val="00513107"/>
    <w:pPr>
      <w:tabs>
        <w:tab w:val="left" w:pos="2475"/>
      </w:tabs>
      <w:autoSpaceDE w:val="0"/>
      <w:autoSpaceDN w:val="0"/>
      <w:adjustRightInd w:val="0"/>
      <w:spacing w:line="260" w:lineRule="atLeast"/>
      <w:jc w:val="both"/>
      <w:textAlignment w:val="center"/>
    </w:pPr>
    <w:rPr>
      <w:rFonts w:ascii="Pragmatica Book" w:eastAsia="Calibri" w:hAnsi="Pragmatica Book" w:cs="Pragmatica Book"/>
      <w:color w:val="000000"/>
      <w:sz w:val="18"/>
      <w:szCs w:val="18"/>
      <w:lang w:eastAsia="en-US"/>
    </w:rPr>
  </w:style>
  <w:style w:type="paragraph" w:customStyle="1" w:styleId="af5">
    <w:name w:val="Знак"/>
    <w:basedOn w:val="a"/>
    <w:rsid w:val="00B65F9A"/>
    <w:rPr>
      <w:rFonts w:ascii="Verdana" w:hAnsi="Verdana" w:cs="Verdana"/>
      <w:sz w:val="20"/>
      <w:szCs w:val="20"/>
      <w:lang w:val="en-US" w:eastAsia="en-US"/>
    </w:rPr>
  </w:style>
  <w:style w:type="paragraph" w:customStyle="1" w:styleId="1a">
    <w:name w:val="Без интервала1"/>
    <w:rsid w:val="00491A3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rvps2">
    <w:name w:val="rvps2"/>
    <w:basedOn w:val="a"/>
    <w:rsid w:val="004D2DAC"/>
    <w:pPr>
      <w:spacing w:before="100" w:beforeAutospacing="1" w:after="100" w:afterAutospacing="1"/>
    </w:pPr>
  </w:style>
  <w:style w:type="character" w:customStyle="1" w:styleId="longtext1">
    <w:name w:val="long_text1"/>
    <w:rsid w:val="004D2DAC"/>
    <w:rPr>
      <w:sz w:val="19"/>
      <w:szCs w:val="19"/>
    </w:rPr>
  </w:style>
  <w:style w:type="paragraph" w:customStyle="1" w:styleId="1b">
    <w:name w:val="в довідник1"/>
    <w:basedOn w:val="ae"/>
    <w:qFormat/>
    <w:rsid w:val="004D2DAC"/>
    <w:rPr>
      <w:rFonts w:ascii="Calibri" w:eastAsia="Calibri" w:hAnsi="Calibri" w:cs="Times New Roman"/>
    </w:rPr>
  </w:style>
  <w:style w:type="paragraph" w:styleId="32">
    <w:name w:val="Body Text 3"/>
    <w:basedOn w:val="a"/>
    <w:link w:val="33"/>
    <w:rsid w:val="004D2DAC"/>
    <w:pPr>
      <w:jc w:val="both"/>
    </w:pPr>
    <w:rPr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4D2D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Title"/>
    <w:basedOn w:val="a"/>
    <w:link w:val="af7"/>
    <w:qFormat/>
    <w:rsid w:val="0022783F"/>
    <w:pPr>
      <w:jc w:val="center"/>
    </w:pPr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22783F"/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5yi-5yi">
    <w:name w:val="_5yi- _5yi_"/>
    <w:basedOn w:val="a0"/>
    <w:rsid w:val="00AF0FAA"/>
  </w:style>
  <w:style w:type="character" w:customStyle="1" w:styleId="read1">
    <w:name w:val="read1"/>
    <w:basedOn w:val="a0"/>
    <w:rsid w:val="00BA7673"/>
    <w:rPr>
      <w:sz w:val="21"/>
      <w:szCs w:val="21"/>
    </w:rPr>
  </w:style>
  <w:style w:type="paragraph" w:styleId="24">
    <w:name w:val="Body Text Indent 2"/>
    <w:basedOn w:val="a"/>
    <w:link w:val="25"/>
    <w:rsid w:val="00BA7673"/>
    <w:pPr>
      <w:spacing w:after="120" w:line="480" w:lineRule="auto"/>
      <w:ind w:left="283"/>
      <w:jc w:val="both"/>
    </w:pPr>
    <w:rPr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A767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8">
    <w:name w:val="Підпис до зображення_"/>
    <w:link w:val="af9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af9">
    <w:name w:val="Підпис до зображення"/>
    <w:basedOn w:val="a"/>
    <w:link w:val="af8"/>
    <w:rsid w:val="00890AB3"/>
    <w:pPr>
      <w:widowControl w:val="0"/>
      <w:shd w:val="clear" w:color="auto" w:fill="FFFFFF"/>
      <w:spacing w:line="326" w:lineRule="exac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character" w:customStyle="1" w:styleId="26">
    <w:name w:val="Основний текст (2)_"/>
    <w:link w:val="212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212">
    <w:name w:val="Основний текст (2)1"/>
    <w:basedOn w:val="a"/>
    <w:link w:val="26"/>
    <w:rsid w:val="00890AB3"/>
    <w:pPr>
      <w:widowControl w:val="0"/>
      <w:shd w:val="clear" w:color="auto" w:fill="FFFFFF"/>
      <w:spacing w:after="300" w:line="326" w:lineRule="exact"/>
      <w:jc w:val="righ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paragraph" w:customStyle="1" w:styleId="Standard">
    <w:name w:val="Standard"/>
    <w:rsid w:val="005B0D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customStyle="1" w:styleId="1c">
    <w:name w:val="Знак1"/>
    <w:basedOn w:val="a"/>
    <w:rsid w:val="00F43B31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Назва документа"/>
    <w:basedOn w:val="a"/>
    <w:next w:val="a"/>
    <w:rsid w:val="00535F9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7E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uk-UA"/>
    </w:rPr>
  </w:style>
  <w:style w:type="character" w:styleId="afb">
    <w:name w:val="page number"/>
    <w:basedOn w:val="a0"/>
    <w:rsid w:val="00767E02"/>
  </w:style>
  <w:style w:type="paragraph" w:styleId="afc">
    <w:name w:val="footer"/>
    <w:basedOn w:val="a"/>
    <w:link w:val="afd"/>
    <w:uiPriority w:val="99"/>
    <w:semiHidden/>
    <w:unhideWhenUsed/>
    <w:rsid w:val="002D7B95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semiHidden/>
    <w:rsid w:val="002D7B9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">
    <w:name w:val="heading 2"/>
    <w:basedOn w:val="a"/>
    <w:next w:val="a"/>
    <w:link w:val="20"/>
    <w:qFormat/>
    <w:rsid w:val="00B0257D"/>
    <w:pPr>
      <w:keepNext/>
      <w:suppressAutoHyphens/>
      <w:jc w:val="both"/>
      <w:outlineLvl w:val="1"/>
    </w:pPr>
    <w:rPr>
      <w:rFonts w:ascii="Calibri" w:hAnsi="Calibri" w:cs="Calibri"/>
      <w:kern w:val="1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9E6B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004FFC"/>
    <w:pPr>
      <w:keepNext/>
      <w:spacing w:before="240" w:after="60"/>
      <w:jc w:val="both"/>
      <w:outlineLvl w:val="3"/>
    </w:pPr>
    <w:rPr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 Знак Знак"/>
    <w:basedOn w:val="a"/>
    <w:rsid w:val="002B6FCD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B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B6FCD"/>
    <w:pPr>
      <w:ind w:left="720"/>
      <w:contextualSpacing/>
    </w:pPr>
  </w:style>
  <w:style w:type="character" w:customStyle="1" w:styleId="115pt">
    <w:name w:val="Основной текст + 11;5 pt"/>
    <w:rsid w:val="003737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FontStyle36">
    <w:name w:val="Font Style36"/>
    <w:rsid w:val="008D07A5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rsid w:val="008D07A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  <w:lang w:val="ru-RU" w:eastAsia="ru-RU"/>
    </w:rPr>
  </w:style>
  <w:style w:type="character" w:customStyle="1" w:styleId="a6">
    <w:name w:val="Верхний колонтитул Знак"/>
    <w:basedOn w:val="a0"/>
    <w:link w:val="a5"/>
    <w:rsid w:val="008D07A5"/>
    <w:rPr>
      <w:rFonts w:ascii="Arial CYR" w:eastAsia="Times New Roman" w:hAnsi="Arial CYR" w:cs="Arial CYR"/>
      <w:sz w:val="24"/>
      <w:szCs w:val="24"/>
      <w:lang w:val="ru-RU" w:eastAsia="ru-RU"/>
    </w:rPr>
  </w:style>
  <w:style w:type="paragraph" w:customStyle="1" w:styleId="a7">
    <w:name w:val="Содержимое таблицы"/>
    <w:basedOn w:val="a"/>
    <w:rsid w:val="008D07A5"/>
    <w:pPr>
      <w:widowControl w:val="0"/>
      <w:suppressLineNumbers/>
      <w:suppressAutoHyphens/>
    </w:pPr>
    <w:rPr>
      <w:rFonts w:ascii="Liberation Serif" w:eastAsia="WenQuanYi Micro Hei" w:hAnsi="Liberation Serif" w:cs="FreeSans"/>
      <w:kern w:val="1"/>
      <w:lang w:eastAsia="zh-CN" w:bidi="hi-IN"/>
    </w:rPr>
  </w:style>
  <w:style w:type="character" w:customStyle="1" w:styleId="apple-converted-space">
    <w:name w:val="apple-converted-space"/>
    <w:basedOn w:val="a0"/>
    <w:rsid w:val="008D07A5"/>
  </w:style>
  <w:style w:type="character" w:styleId="a8">
    <w:name w:val="Hyperlink"/>
    <w:uiPriority w:val="99"/>
    <w:rsid w:val="008D07A5"/>
    <w:rPr>
      <w:color w:val="000080"/>
      <w:u w:val="single"/>
    </w:rPr>
  </w:style>
  <w:style w:type="paragraph" w:customStyle="1" w:styleId="wfxRecipient">
    <w:name w:val="wfxRecipient"/>
    <w:basedOn w:val="a"/>
    <w:uiPriority w:val="99"/>
    <w:rsid w:val="00416C19"/>
    <w:pPr>
      <w:autoSpaceDE w:val="0"/>
      <w:autoSpaceDN w:val="0"/>
      <w:spacing w:line="288" w:lineRule="auto"/>
      <w:jc w:val="both"/>
    </w:pPr>
    <w:rPr>
      <w:sz w:val="26"/>
      <w:szCs w:val="26"/>
      <w:lang w:eastAsia="ru-RU"/>
    </w:rPr>
  </w:style>
  <w:style w:type="paragraph" w:customStyle="1" w:styleId="10">
    <w:name w:val="Звичайний1"/>
    <w:rsid w:val="00416C19"/>
    <w:pP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11">
    <w:name w:val="Абзац списка1"/>
    <w:basedOn w:val="a"/>
    <w:qFormat/>
    <w:rsid w:val="00416C19"/>
    <w:pPr>
      <w:ind w:left="720"/>
      <w:contextualSpacing/>
    </w:pPr>
    <w:rPr>
      <w:sz w:val="28"/>
      <w:szCs w:val="28"/>
      <w:lang w:eastAsia="ru-RU"/>
    </w:rPr>
  </w:style>
  <w:style w:type="character" w:customStyle="1" w:styleId="temain">
    <w:name w:val="te_main"/>
    <w:basedOn w:val="a0"/>
    <w:rsid w:val="00613E49"/>
  </w:style>
  <w:style w:type="paragraph" w:customStyle="1" w:styleId="31">
    <w:name w:val="Основной текст 31"/>
    <w:basedOn w:val="a"/>
    <w:rsid w:val="00D31FA5"/>
    <w:pPr>
      <w:widowControl w:val="0"/>
      <w:suppressAutoHyphens/>
      <w:jc w:val="both"/>
    </w:pPr>
    <w:rPr>
      <w:rFonts w:ascii="Liberation Serif" w:eastAsia="SimSun" w:hAnsi="Liberation Serif" w:cs="Mangal"/>
      <w:kern w:val="1"/>
      <w:szCs w:val="20"/>
      <w:lang w:eastAsia="zh-CN" w:bidi="hi-IN"/>
    </w:rPr>
  </w:style>
  <w:style w:type="paragraph" w:customStyle="1" w:styleId="12">
    <w:name w:val="Основной текст1"/>
    <w:basedOn w:val="a"/>
    <w:rsid w:val="00D31FA5"/>
    <w:pPr>
      <w:widowControl w:val="0"/>
      <w:shd w:val="clear" w:color="auto" w:fill="FFFFFF"/>
      <w:suppressAutoHyphens/>
      <w:spacing w:line="322" w:lineRule="exact"/>
    </w:pPr>
    <w:rPr>
      <w:kern w:val="1"/>
      <w:sz w:val="25"/>
      <w:szCs w:val="25"/>
      <w:lang w:eastAsia="zh-CN" w:bidi="hi-IN"/>
    </w:rPr>
  </w:style>
  <w:style w:type="character" w:styleId="a9">
    <w:name w:val="Strong"/>
    <w:uiPriority w:val="22"/>
    <w:qFormat/>
    <w:rsid w:val="00D31FA5"/>
    <w:rPr>
      <w:b/>
      <w:bCs/>
    </w:rPr>
  </w:style>
  <w:style w:type="paragraph" w:customStyle="1" w:styleId="13">
    <w:name w:val="Абзац списку1"/>
    <w:basedOn w:val="a"/>
    <w:rsid w:val="00D31FA5"/>
    <w:pPr>
      <w:widowControl w:val="0"/>
      <w:suppressAutoHyphens/>
      <w:spacing w:after="200"/>
      <w:ind w:left="720"/>
      <w:contextualSpacing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aa">
    <w:name w:val="Вміст таблиці"/>
    <w:basedOn w:val="a"/>
    <w:rsid w:val="00D31FA5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9E6BDE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14">
    <w:name w:val="Знак Знак1 Знак"/>
    <w:basedOn w:val="a"/>
    <w:rsid w:val="00191135"/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Основной текст_"/>
    <w:rsid w:val="00191135"/>
    <w:rPr>
      <w:sz w:val="24"/>
      <w:szCs w:val="24"/>
      <w:lang w:val="ru-RU" w:bidi="ar-SA"/>
    </w:rPr>
  </w:style>
  <w:style w:type="paragraph" w:styleId="ac">
    <w:name w:val="Balloon Text"/>
    <w:basedOn w:val="a"/>
    <w:link w:val="ad"/>
    <w:uiPriority w:val="99"/>
    <w:semiHidden/>
    <w:unhideWhenUsed/>
    <w:rsid w:val="001D44B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D44B6"/>
    <w:rPr>
      <w:rFonts w:ascii="Segoe UI" w:eastAsia="Times New Roman" w:hAnsi="Segoe UI" w:cs="Segoe UI"/>
      <w:sz w:val="18"/>
      <w:szCs w:val="18"/>
      <w:lang w:eastAsia="uk-UA"/>
    </w:rPr>
  </w:style>
  <w:style w:type="paragraph" w:styleId="ae">
    <w:name w:val="No Spacing"/>
    <w:uiPriority w:val="1"/>
    <w:qFormat/>
    <w:rsid w:val="001919F3"/>
    <w:pPr>
      <w:spacing w:after="0" w:line="240" w:lineRule="auto"/>
    </w:pPr>
    <w:rPr>
      <w:lang w:val="ru-RU"/>
    </w:rPr>
  </w:style>
  <w:style w:type="paragraph" w:customStyle="1" w:styleId="p10">
    <w:name w:val="p10"/>
    <w:basedOn w:val="a"/>
    <w:rsid w:val="001919F3"/>
    <w:pPr>
      <w:spacing w:before="100" w:beforeAutospacing="1" w:after="100" w:afterAutospacing="1"/>
    </w:pPr>
    <w:rPr>
      <w:lang w:val="ru-RU" w:eastAsia="ru-RU"/>
    </w:rPr>
  </w:style>
  <w:style w:type="character" w:customStyle="1" w:styleId="40">
    <w:name w:val="Заголовок 4 Знак"/>
    <w:basedOn w:val="a0"/>
    <w:link w:val="4"/>
    <w:rsid w:val="00004FFC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21">
    <w:name w:val="Body Text 2"/>
    <w:basedOn w:val="a"/>
    <w:link w:val="22"/>
    <w:rsid w:val="00BD6CA4"/>
    <w:pPr>
      <w:spacing w:after="120" w:line="480" w:lineRule="auto"/>
    </w:pPr>
    <w:rPr>
      <w:sz w:val="28"/>
      <w:lang w:val="ru-RU" w:eastAsia="ru-RU"/>
    </w:rPr>
  </w:style>
  <w:style w:type="character" w:customStyle="1" w:styleId="22">
    <w:name w:val="Основной текст 2 Знак"/>
    <w:basedOn w:val="a0"/>
    <w:link w:val="21"/>
    <w:rsid w:val="00BD6CA4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210">
    <w:name w:val="Основной текст 21"/>
    <w:basedOn w:val="a"/>
    <w:rsid w:val="00080682"/>
    <w:pPr>
      <w:suppressAutoHyphens/>
      <w:spacing w:after="120" w:line="480" w:lineRule="auto"/>
    </w:pPr>
    <w:rPr>
      <w:lang w:val="ru-RU" w:eastAsia="ar-SA"/>
    </w:rPr>
  </w:style>
  <w:style w:type="paragraph" w:customStyle="1" w:styleId="211">
    <w:name w:val="Основной текст с отступом 21"/>
    <w:basedOn w:val="a"/>
    <w:rsid w:val="00080682"/>
    <w:pPr>
      <w:suppressAutoHyphens/>
      <w:spacing w:after="120" w:line="480" w:lineRule="auto"/>
      <w:ind w:left="283"/>
    </w:pPr>
    <w:rPr>
      <w:sz w:val="20"/>
      <w:szCs w:val="20"/>
      <w:lang w:val="ru-RU" w:eastAsia="zh-CN"/>
    </w:rPr>
  </w:style>
  <w:style w:type="paragraph" w:customStyle="1" w:styleId="110">
    <w:name w:val="Знак Знак1 Знак Знак Знак Знак Знак Знак1"/>
    <w:basedOn w:val="a"/>
    <w:rsid w:val="00582609"/>
    <w:rPr>
      <w:rFonts w:ascii="Verdana" w:hAnsi="Verdana" w:cs="Verdana"/>
      <w:sz w:val="20"/>
      <w:szCs w:val="20"/>
      <w:lang w:val="en-US" w:eastAsia="en-US"/>
    </w:rPr>
  </w:style>
  <w:style w:type="paragraph" w:customStyle="1" w:styleId="rvps6">
    <w:name w:val="rvps6"/>
    <w:basedOn w:val="a"/>
    <w:rsid w:val="00582609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82609"/>
  </w:style>
  <w:style w:type="paragraph" w:styleId="af">
    <w:name w:val="Normal (Web)"/>
    <w:basedOn w:val="a"/>
    <w:uiPriority w:val="99"/>
    <w:rsid w:val="00582609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CB3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B3A83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15">
    <w:name w:val="Знак Знак Знак Знак Знак Знак Знак Знак Знак Знак Знак Знак Знак1 Знак Знак Знак Знак Знак Знак"/>
    <w:basedOn w:val="a"/>
    <w:rsid w:val="00354789"/>
    <w:rPr>
      <w:rFonts w:ascii="Verdana" w:hAnsi="Verdana" w:cs="Verdana"/>
      <w:sz w:val="20"/>
      <w:szCs w:val="20"/>
      <w:lang w:val="en-US" w:eastAsia="en-US"/>
    </w:rPr>
  </w:style>
  <w:style w:type="paragraph" w:customStyle="1" w:styleId="Style5">
    <w:name w:val="Style5"/>
    <w:basedOn w:val="a"/>
    <w:rsid w:val="00354789"/>
    <w:pPr>
      <w:widowControl w:val="0"/>
      <w:autoSpaceDE w:val="0"/>
      <w:autoSpaceDN w:val="0"/>
      <w:adjustRightInd w:val="0"/>
      <w:spacing w:line="288" w:lineRule="exact"/>
      <w:ind w:firstLine="710"/>
      <w:jc w:val="both"/>
    </w:pPr>
    <w:rPr>
      <w:rFonts w:ascii="Calibri" w:hAnsi="Calibri"/>
      <w:lang w:val="ru-RU" w:eastAsia="ru-RU"/>
    </w:rPr>
  </w:style>
  <w:style w:type="paragraph" w:customStyle="1" w:styleId="23">
    <w:name w:val="Абзац списку2"/>
    <w:basedOn w:val="a"/>
    <w:rsid w:val="00D63953"/>
    <w:pPr>
      <w:suppressAutoHyphens/>
      <w:ind w:left="720"/>
    </w:pPr>
    <w:rPr>
      <w:rFonts w:eastAsia="Calibri"/>
      <w:lang w:val="ru-RU" w:eastAsia="zh-CN"/>
    </w:rPr>
  </w:style>
  <w:style w:type="character" w:customStyle="1" w:styleId="20">
    <w:name w:val="Заголовок 2 Знак"/>
    <w:basedOn w:val="a0"/>
    <w:link w:val="2"/>
    <w:rsid w:val="00B0257D"/>
    <w:rPr>
      <w:rFonts w:ascii="Calibri" w:eastAsia="Times New Roman" w:hAnsi="Calibri" w:cs="Calibri"/>
      <w:kern w:val="1"/>
      <w:sz w:val="28"/>
      <w:szCs w:val="28"/>
      <w:lang w:eastAsia="ru-RU"/>
    </w:rPr>
  </w:style>
  <w:style w:type="paragraph" w:styleId="af0">
    <w:name w:val="Body Text"/>
    <w:basedOn w:val="a"/>
    <w:link w:val="af1"/>
    <w:rsid w:val="00B0257D"/>
    <w:pPr>
      <w:suppressAutoHyphens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af1">
    <w:name w:val="Основной текст Знак"/>
    <w:basedOn w:val="a0"/>
    <w:link w:val="af0"/>
    <w:rsid w:val="00B0257D"/>
    <w:rPr>
      <w:rFonts w:ascii="Calibri" w:eastAsia="Times New Roman" w:hAnsi="Calibri" w:cs="Calibri"/>
      <w:kern w:val="1"/>
      <w:sz w:val="28"/>
      <w:szCs w:val="28"/>
      <w:lang w:eastAsia="zh-CN"/>
    </w:rPr>
  </w:style>
  <w:style w:type="paragraph" w:styleId="af2">
    <w:name w:val="Body Text Indent"/>
    <w:basedOn w:val="a"/>
    <w:link w:val="af3"/>
    <w:rsid w:val="00B0257D"/>
    <w:pPr>
      <w:suppressAutoHyphens/>
      <w:ind w:firstLine="720"/>
      <w:jc w:val="both"/>
    </w:pPr>
    <w:rPr>
      <w:rFonts w:ascii="Calibri" w:hAnsi="Calibri" w:cs="Calibri"/>
      <w:b/>
      <w:bCs/>
      <w:kern w:val="1"/>
      <w:sz w:val="28"/>
      <w:szCs w:val="28"/>
      <w:lang w:eastAsia="zh-CN"/>
    </w:rPr>
  </w:style>
  <w:style w:type="character" w:customStyle="1" w:styleId="af3">
    <w:name w:val="Основной текст с отступом Знак"/>
    <w:basedOn w:val="a0"/>
    <w:link w:val="af2"/>
    <w:rsid w:val="00B0257D"/>
    <w:rPr>
      <w:rFonts w:ascii="Calibri" w:eastAsia="Times New Roman" w:hAnsi="Calibri" w:cs="Calibri"/>
      <w:b/>
      <w:bCs/>
      <w:kern w:val="1"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B0257D"/>
    <w:pPr>
      <w:suppressAutoHyphens/>
      <w:ind w:firstLine="540"/>
      <w:jc w:val="both"/>
    </w:pPr>
    <w:rPr>
      <w:rFonts w:ascii="Calibri" w:hAnsi="Calibri" w:cs="Calibri"/>
      <w:kern w:val="1"/>
      <w:sz w:val="28"/>
      <w:szCs w:val="28"/>
      <w:lang w:eastAsia="zh-CN"/>
    </w:rPr>
  </w:style>
  <w:style w:type="character" w:customStyle="1" w:styleId="translation-chunk">
    <w:name w:val="translation-chunk"/>
    <w:basedOn w:val="a0"/>
    <w:rsid w:val="00DF1D28"/>
  </w:style>
  <w:style w:type="paragraph" w:customStyle="1" w:styleId="16">
    <w:name w:val="Без інтервалів1"/>
    <w:rsid w:val="00DF1D28"/>
    <w:pPr>
      <w:suppressAutoHyphens/>
      <w:spacing w:after="0" w:line="100" w:lineRule="atLeast"/>
    </w:pPr>
    <w:rPr>
      <w:rFonts w:ascii="Calibri" w:eastAsia="SimSun" w:hAnsi="Calibri" w:cs="font305"/>
      <w:lang w:val="ru-RU" w:eastAsia="ar-SA"/>
    </w:rPr>
  </w:style>
  <w:style w:type="paragraph" w:customStyle="1" w:styleId="17">
    <w:name w:val="Без интервала1"/>
    <w:qFormat/>
    <w:rsid w:val="00616C4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af4">
    <w:name w:val="Текст_укр (УКР)"/>
    <w:basedOn w:val="a"/>
    <w:uiPriority w:val="99"/>
    <w:rsid w:val="00513107"/>
    <w:pPr>
      <w:tabs>
        <w:tab w:val="left" w:pos="2475"/>
      </w:tabs>
      <w:autoSpaceDE w:val="0"/>
      <w:autoSpaceDN w:val="0"/>
      <w:adjustRightInd w:val="0"/>
      <w:spacing w:line="260" w:lineRule="atLeast"/>
      <w:jc w:val="both"/>
      <w:textAlignment w:val="center"/>
    </w:pPr>
    <w:rPr>
      <w:rFonts w:ascii="Pragmatica Book" w:eastAsia="Calibri" w:hAnsi="Pragmatica Book" w:cs="Pragmatica Book"/>
      <w:color w:val="000000"/>
      <w:sz w:val="18"/>
      <w:szCs w:val="18"/>
      <w:lang w:eastAsia="en-US"/>
    </w:rPr>
  </w:style>
  <w:style w:type="paragraph" w:customStyle="1" w:styleId="af5">
    <w:name w:val="Знак"/>
    <w:basedOn w:val="a"/>
    <w:rsid w:val="00B65F9A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Без интервала1"/>
    <w:rsid w:val="00491A3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rvps2">
    <w:name w:val="rvps2"/>
    <w:basedOn w:val="a"/>
    <w:rsid w:val="004D2DAC"/>
    <w:pPr>
      <w:spacing w:before="100" w:beforeAutospacing="1" w:after="100" w:afterAutospacing="1"/>
    </w:pPr>
  </w:style>
  <w:style w:type="character" w:customStyle="1" w:styleId="longtext1">
    <w:name w:val="long_text1"/>
    <w:rsid w:val="004D2DAC"/>
    <w:rPr>
      <w:sz w:val="19"/>
      <w:szCs w:val="19"/>
    </w:rPr>
  </w:style>
  <w:style w:type="paragraph" w:customStyle="1" w:styleId="19">
    <w:name w:val="в довідник1"/>
    <w:basedOn w:val="ae"/>
    <w:qFormat/>
    <w:rsid w:val="004D2DAC"/>
    <w:rPr>
      <w:rFonts w:ascii="Calibri" w:eastAsia="Calibri" w:hAnsi="Calibri" w:cs="Times New Roman"/>
    </w:rPr>
  </w:style>
  <w:style w:type="paragraph" w:styleId="32">
    <w:name w:val="Body Text 3"/>
    <w:basedOn w:val="a"/>
    <w:link w:val="33"/>
    <w:rsid w:val="004D2DAC"/>
    <w:pPr>
      <w:jc w:val="both"/>
    </w:pPr>
    <w:rPr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4D2D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Title"/>
    <w:basedOn w:val="a"/>
    <w:link w:val="af7"/>
    <w:qFormat/>
    <w:rsid w:val="0022783F"/>
    <w:pPr>
      <w:jc w:val="center"/>
    </w:pPr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af7">
    <w:name w:val="Название Знак"/>
    <w:basedOn w:val="a0"/>
    <w:link w:val="af6"/>
    <w:rsid w:val="0022783F"/>
    <w:rPr>
      <w:rFonts w:ascii="Journal" w:eastAsia="Malgun Gothic" w:hAnsi="Journal" w:cs="Journal"/>
      <w:b/>
      <w:bCs/>
      <w:i/>
      <w:iCs/>
      <w:sz w:val="32"/>
      <w:szCs w:val="32"/>
      <w:lang w:eastAsia="ru-RU"/>
    </w:rPr>
  </w:style>
  <w:style w:type="character" w:customStyle="1" w:styleId="5yi-5yi">
    <w:name w:val="_5yi- _5yi_"/>
    <w:basedOn w:val="a0"/>
    <w:rsid w:val="00AF0FAA"/>
  </w:style>
  <w:style w:type="character" w:customStyle="1" w:styleId="read1">
    <w:name w:val="read1"/>
    <w:basedOn w:val="a0"/>
    <w:rsid w:val="00BA7673"/>
    <w:rPr>
      <w:sz w:val="21"/>
      <w:szCs w:val="21"/>
    </w:rPr>
  </w:style>
  <w:style w:type="paragraph" w:styleId="24">
    <w:name w:val="Body Text Indent 2"/>
    <w:basedOn w:val="a"/>
    <w:link w:val="25"/>
    <w:rsid w:val="00BA7673"/>
    <w:pPr>
      <w:spacing w:after="120" w:line="480" w:lineRule="auto"/>
      <w:ind w:left="283"/>
      <w:jc w:val="both"/>
    </w:pPr>
    <w:rPr>
      <w:sz w:val="26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BA767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8">
    <w:name w:val="Підпис до зображення_"/>
    <w:link w:val="af9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af9">
    <w:name w:val="Підпис до зображення"/>
    <w:basedOn w:val="a"/>
    <w:link w:val="af8"/>
    <w:rsid w:val="00890AB3"/>
    <w:pPr>
      <w:widowControl w:val="0"/>
      <w:shd w:val="clear" w:color="auto" w:fill="FFFFFF"/>
      <w:spacing w:line="326" w:lineRule="exac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character" w:customStyle="1" w:styleId="26">
    <w:name w:val="Основний текст (2)_"/>
    <w:link w:val="212"/>
    <w:rsid w:val="00890AB3"/>
    <w:rPr>
      <w:rFonts w:ascii="Times New Roman" w:hAnsi="Times New Roman"/>
      <w:b/>
      <w:bCs/>
      <w:spacing w:val="2"/>
      <w:sz w:val="25"/>
      <w:szCs w:val="25"/>
      <w:shd w:val="clear" w:color="auto" w:fill="FFFFFF"/>
    </w:rPr>
  </w:style>
  <w:style w:type="paragraph" w:customStyle="1" w:styleId="212">
    <w:name w:val="Основний текст (2)1"/>
    <w:basedOn w:val="a"/>
    <w:link w:val="26"/>
    <w:rsid w:val="00890AB3"/>
    <w:pPr>
      <w:widowControl w:val="0"/>
      <w:shd w:val="clear" w:color="auto" w:fill="FFFFFF"/>
      <w:spacing w:after="300" w:line="326" w:lineRule="exact"/>
      <w:jc w:val="right"/>
    </w:pPr>
    <w:rPr>
      <w:rFonts w:eastAsiaTheme="minorHAnsi" w:cstheme="minorBidi"/>
      <w:b/>
      <w:bCs/>
      <w:spacing w:val="2"/>
      <w:sz w:val="25"/>
      <w:szCs w:val="25"/>
      <w:lang w:eastAsia="en-US"/>
    </w:rPr>
  </w:style>
  <w:style w:type="paragraph" w:customStyle="1" w:styleId="Standard">
    <w:name w:val="Standard"/>
    <w:rsid w:val="005B0D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customStyle="1" w:styleId="1a">
    <w:name w:val="Знак1"/>
    <w:basedOn w:val="a"/>
    <w:rsid w:val="00F43B31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Назва документа"/>
    <w:basedOn w:val="a"/>
    <w:next w:val="a"/>
    <w:rsid w:val="00535F9F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35407-3805-4E63-BAB8-54B812983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8</Pages>
  <Words>1526</Words>
  <Characters>8704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Плевако Григорій Владимирович</dc:creator>
  <cp:lastModifiedBy>Orgviddil Olya</cp:lastModifiedBy>
  <cp:revision>26</cp:revision>
  <cp:lastPrinted>2019-01-21T09:55:00Z</cp:lastPrinted>
  <dcterms:created xsi:type="dcterms:W3CDTF">2019-01-17T08:38:00Z</dcterms:created>
  <dcterms:modified xsi:type="dcterms:W3CDTF">2019-03-20T08:56:00Z</dcterms:modified>
</cp:coreProperties>
</file>