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9E" w:rsidRPr="001D0151" w:rsidRDefault="000B7E9E" w:rsidP="000B7E9E">
      <w:pPr>
        <w:jc w:val="center"/>
        <w:rPr>
          <w:b/>
          <w:spacing w:val="30"/>
          <w:sz w:val="23"/>
        </w:rPr>
      </w:pPr>
      <w:r w:rsidRPr="001D0151">
        <w:rPr>
          <w:noProof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E9E" w:rsidRPr="001D0151" w:rsidRDefault="000B7E9E" w:rsidP="000B7E9E">
      <w:pPr>
        <w:pStyle w:val="1"/>
        <w:spacing w:before="120"/>
        <w:jc w:val="center"/>
        <w:rPr>
          <w:rFonts w:ascii="Times New Roman" w:hAnsi="Times New Roman"/>
          <w:caps/>
          <w:color w:val="auto"/>
          <w:sz w:val="24"/>
        </w:rPr>
      </w:pPr>
      <w:r w:rsidRPr="001D0151">
        <w:rPr>
          <w:rFonts w:ascii="Times New Roman" w:hAnsi="Times New Roman"/>
          <w:caps/>
          <w:color w:val="auto"/>
          <w:sz w:val="24"/>
        </w:rPr>
        <w:t>Україна</w:t>
      </w:r>
    </w:p>
    <w:p w:rsidR="000B7E9E" w:rsidRPr="001D0151" w:rsidRDefault="000B7E9E" w:rsidP="000B7E9E">
      <w:pPr>
        <w:pStyle w:val="1"/>
        <w:autoSpaceDE w:val="0"/>
        <w:autoSpaceDN w:val="0"/>
        <w:spacing w:before="180" w:after="300"/>
        <w:jc w:val="center"/>
        <w:rPr>
          <w:rFonts w:ascii="Times New Roman" w:hAnsi="Times New Roman"/>
          <w:color w:val="auto"/>
          <w:spacing w:val="20"/>
        </w:rPr>
      </w:pPr>
      <w:r w:rsidRPr="001D0151">
        <w:rPr>
          <w:rFonts w:ascii="Times New Roman" w:hAnsi="Times New Roman"/>
          <w:color w:val="auto"/>
          <w:spacing w:val="20"/>
        </w:rPr>
        <w:t>ГОРОДНЯНСЬКА РАЙОННА ДЕРЖАВНА АДМІНІСТРАЦІЯ</w:t>
      </w:r>
    </w:p>
    <w:p w:rsidR="000B7E9E" w:rsidRPr="001D0151" w:rsidRDefault="000B7E9E" w:rsidP="000B7E9E">
      <w:pPr>
        <w:jc w:val="center"/>
        <w:rPr>
          <w:b/>
          <w:caps/>
          <w:spacing w:val="200"/>
          <w:sz w:val="36"/>
        </w:rPr>
      </w:pPr>
      <w:r w:rsidRPr="001D0151">
        <w:rPr>
          <w:b/>
          <w:caps/>
          <w:spacing w:val="200"/>
          <w:sz w:val="36"/>
        </w:rPr>
        <w:t>НАКАЗ</w:t>
      </w:r>
    </w:p>
    <w:p w:rsidR="000B7E9E" w:rsidRPr="001D0151" w:rsidRDefault="000B7E9E" w:rsidP="000B7E9E">
      <w:pPr>
        <w:spacing w:before="120"/>
        <w:ind w:left="720" w:hanging="720"/>
        <w:jc w:val="center"/>
      </w:pPr>
    </w:p>
    <w:p w:rsidR="000B7E9E" w:rsidRPr="00492BFD" w:rsidRDefault="00316DAA" w:rsidP="000B7E9E">
      <w:pPr>
        <w:tabs>
          <w:tab w:val="left" w:pos="2552"/>
          <w:tab w:val="left" w:pos="3119"/>
          <w:tab w:val="left" w:pos="453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від 22</w:t>
      </w:r>
      <w:r w:rsidR="00EC65B4" w:rsidRPr="00492BFD">
        <w:rPr>
          <w:sz w:val="28"/>
          <w:szCs w:val="28"/>
        </w:rPr>
        <w:t xml:space="preserve"> </w:t>
      </w:r>
      <w:r w:rsidR="00A15A8D" w:rsidRPr="00492BFD">
        <w:rPr>
          <w:sz w:val="28"/>
          <w:szCs w:val="28"/>
        </w:rPr>
        <w:t>червня</w:t>
      </w:r>
      <w:r w:rsidR="00575170" w:rsidRPr="00492BFD">
        <w:rPr>
          <w:sz w:val="28"/>
          <w:szCs w:val="28"/>
        </w:rPr>
        <w:t xml:space="preserve"> </w:t>
      </w:r>
      <w:r w:rsidR="000B7E9E" w:rsidRPr="00492BFD">
        <w:rPr>
          <w:sz w:val="28"/>
          <w:szCs w:val="28"/>
        </w:rPr>
        <w:t>20</w:t>
      </w:r>
      <w:r w:rsidR="001F5F0C" w:rsidRPr="00492BFD">
        <w:rPr>
          <w:sz w:val="28"/>
          <w:szCs w:val="28"/>
        </w:rPr>
        <w:t>20</w:t>
      </w:r>
      <w:r w:rsidR="008C2F4C" w:rsidRPr="00492BFD">
        <w:rPr>
          <w:sz w:val="28"/>
          <w:szCs w:val="28"/>
        </w:rPr>
        <w:t xml:space="preserve"> р</w:t>
      </w:r>
      <w:r w:rsidR="00492BFD" w:rsidRPr="00492BFD">
        <w:rPr>
          <w:sz w:val="28"/>
          <w:szCs w:val="28"/>
        </w:rPr>
        <w:t>.</w:t>
      </w:r>
      <w:r w:rsidR="008C2F4C" w:rsidRPr="00492BFD">
        <w:rPr>
          <w:sz w:val="28"/>
          <w:szCs w:val="28"/>
        </w:rPr>
        <w:t xml:space="preserve">                Городня                   </w:t>
      </w:r>
      <w:r w:rsidR="000B7E9E" w:rsidRPr="00492BFD">
        <w:rPr>
          <w:sz w:val="28"/>
          <w:szCs w:val="28"/>
        </w:rPr>
        <w:t xml:space="preserve">          №</w:t>
      </w:r>
      <w:r>
        <w:rPr>
          <w:sz w:val="28"/>
          <w:szCs w:val="28"/>
        </w:rPr>
        <w:t xml:space="preserve"> 4</w:t>
      </w:r>
      <w:r w:rsidR="005F54A8" w:rsidRPr="00492BFD">
        <w:rPr>
          <w:sz w:val="28"/>
          <w:szCs w:val="28"/>
        </w:rPr>
        <w:t xml:space="preserve"> </w:t>
      </w:r>
    </w:p>
    <w:p w:rsidR="000B7E9E" w:rsidRPr="00492BFD" w:rsidRDefault="000B7E9E" w:rsidP="000B7E9E">
      <w:pPr>
        <w:rPr>
          <w:b/>
          <w:sz w:val="28"/>
          <w:szCs w:val="28"/>
        </w:rPr>
      </w:pP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>Про затвердження плану роботи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апарату  райдержадміністрації 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на </w:t>
      </w:r>
      <w:r w:rsidR="002659FC">
        <w:rPr>
          <w:b/>
          <w:i/>
          <w:sz w:val="28"/>
          <w:szCs w:val="28"/>
        </w:rPr>
        <w:t>І</w:t>
      </w:r>
      <w:r w:rsidR="00575170">
        <w:rPr>
          <w:b/>
          <w:i/>
          <w:sz w:val="28"/>
          <w:szCs w:val="28"/>
        </w:rPr>
        <w:t>І</w:t>
      </w:r>
      <w:r w:rsidR="00E62B69" w:rsidRPr="001D0151">
        <w:rPr>
          <w:b/>
          <w:i/>
          <w:sz w:val="28"/>
          <w:szCs w:val="28"/>
        </w:rPr>
        <w:t>I квартал 20</w:t>
      </w:r>
      <w:r w:rsidR="001F5F0C">
        <w:rPr>
          <w:b/>
          <w:i/>
          <w:sz w:val="28"/>
          <w:szCs w:val="28"/>
        </w:rPr>
        <w:t>20</w:t>
      </w:r>
      <w:r w:rsidR="00E62B69" w:rsidRPr="001D0151">
        <w:rPr>
          <w:b/>
          <w:i/>
          <w:sz w:val="28"/>
          <w:szCs w:val="28"/>
        </w:rPr>
        <w:t xml:space="preserve"> року </w:t>
      </w:r>
    </w:p>
    <w:p w:rsidR="00E62B69" w:rsidRPr="001D0151" w:rsidRDefault="00E62B69" w:rsidP="000B7E9E">
      <w:pPr>
        <w:rPr>
          <w:b/>
          <w:i/>
          <w:sz w:val="28"/>
          <w:szCs w:val="28"/>
        </w:rPr>
      </w:pPr>
    </w:p>
    <w:p w:rsidR="00F72938" w:rsidRDefault="00E62B69" w:rsidP="001D0151">
      <w:pPr>
        <w:spacing w:after="60"/>
        <w:ind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Відповідно до Регламенту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адміністрації, затвердженого розпорядженням голови районної державної адміністрації від 26</w:t>
      </w:r>
      <w:r w:rsidR="00733E3E">
        <w:rPr>
          <w:sz w:val="28"/>
          <w:szCs w:val="28"/>
        </w:rPr>
        <w:t xml:space="preserve"> червня 2018 року № 642 «Про Регламент </w:t>
      </w:r>
      <w:proofErr w:type="spellStart"/>
      <w:r w:rsidR="00733E3E">
        <w:rPr>
          <w:sz w:val="28"/>
          <w:szCs w:val="28"/>
        </w:rPr>
        <w:t>Город</w:t>
      </w:r>
      <w:r w:rsidRPr="001D0151">
        <w:rPr>
          <w:sz w:val="28"/>
          <w:szCs w:val="28"/>
        </w:rPr>
        <w:t>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адміністрації», </w:t>
      </w:r>
      <w:r w:rsidR="00110BD8">
        <w:rPr>
          <w:sz w:val="28"/>
          <w:szCs w:val="28"/>
        </w:rPr>
        <w:t xml:space="preserve">розпорядження голови райдержадміністрації  </w:t>
      </w:r>
      <w:r w:rsidR="00110BD8" w:rsidRPr="001D0151">
        <w:rPr>
          <w:sz w:val="28"/>
          <w:szCs w:val="28"/>
        </w:rPr>
        <w:t>від 05</w:t>
      </w:r>
      <w:r w:rsidR="00110BD8">
        <w:rPr>
          <w:sz w:val="28"/>
          <w:szCs w:val="28"/>
        </w:rPr>
        <w:t> травня 2018 року №</w:t>
      </w:r>
      <w:r w:rsidR="00110BD8" w:rsidRPr="001D0151">
        <w:rPr>
          <w:sz w:val="28"/>
          <w:szCs w:val="28"/>
        </w:rPr>
        <w:t xml:space="preserve">432 </w:t>
      </w:r>
      <w:r w:rsidR="00110BD8">
        <w:rPr>
          <w:sz w:val="28"/>
          <w:szCs w:val="28"/>
        </w:rPr>
        <w:t xml:space="preserve">«Про затвердження </w:t>
      </w:r>
      <w:r w:rsidRPr="001D0151">
        <w:rPr>
          <w:sz w:val="28"/>
          <w:szCs w:val="28"/>
        </w:rPr>
        <w:t xml:space="preserve">Положення про апарат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</w:t>
      </w:r>
      <w:r w:rsidR="00110BD8">
        <w:rPr>
          <w:sz w:val="28"/>
          <w:szCs w:val="28"/>
        </w:rPr>
        <w:t>»</w:t>
      </w:r>
      <w:r w:rsidRPr="001D0151">
        <w:rPr>
          <w:sz w:val="28"/>
          <w:szCs w:val="28"/>
        </w:rPr>
        <w:t xml:space="preserve"> </w:t>
      </w:r>
    </w:p>
    <w:p w:rsidR="00E62B69" w:rsidRPr="001D0151" w:rsidRDefault="00767E02" w:rsidP="001D0151">
      <w:pPr>
        <w:spacing w:after="60"/>
        <w:ind w:firstLine="709"/>
        <w:jc w:val="both"/>
        <w:rPr>
          <w:b/>
          <w:sz w:val="28"/>
          <w:szCs w:val="28"/>
        </w:rPr>
      </w:pPr>
      <w:r w:rsidRPr="001D0151">
        <w:rPr>
          <w:b/>
          <w:sz w:val="28"/>
          <w:szCs w:val="28"/>
        </w:rPr>
        <w:t>н</w:t>
      </w:r>
      <w:r w:rsidR="00733E3E">
        <w:rPr>
          <w:b/>
          <w:sz w:val="28"/>
          <w:szCs w:val="28"/>
        </w:rPr>
        <w:t xml:space="preserve"> </w:t>
      </w:r>
      <w:r w:rsidRPr="001D0151">
        <w:rPr>
          <w:b/>
          <w:sz w:val="28"/>
          <w:szCs w:val="28"/>
        </w:rPr>
        <w:t>а к а</w:t>
      </w:r>
      <w:r w:rsidR="00733E3E">
        <w:rPr>
          <w:b/>
          <w:sz w:val="28"/>
          <w:szCs w:val="28"/>
        </w:rPr>
        <w:t xml:space="preserve"> </w:t>
      </w:r>
      <w:r w:rsidRPr="001D0151">
        <w:rPr>
          <w:b/>
          <w:sz w:val="28"/>
          <w:szCs w:val="28"/>
        </w:rPr>
        <w:t>з</w:t>
      </w:r>
      <w:r w:rsidR="00733E3E">
        <w:rPr>
          <w:b/>
          <w:sz w:val="28"/>
          <w:szCs w:val="28"/>
        </w:rPr>
        <w:t xml:space="preserve"> </w:t>
      </w:r>
      <w:r w:rsidRPr="001D0151">
        <w:rPr>
          <w:b/>
          <w:sz w:val="28"/>
          <w:szCs w:val="28"/>
        </w:rPr>
        <w:t>у ю: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426"/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Затвердити план роботи апарату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 на </w:t>
      </w:r>
      <w:r w:rsidR="00575170">
        <w:rPr>
          <w:sz w:val="28"/>
          <w:szCs w:val="28"/>
        </w:rPr>
        <w:t>І</w:t>
      </w:r>
      <w:r w:rsidR="002659FC">
        <w:rPr>
          <w:sz w:val="28"/>
          <w:szCs w:val="28"/>
        </w:rPr>
        <w:t>І</w:t>
      </w:r>
      <w:r w:rsidR="001F5F0C">
        <w:rPr>
          <w:sz w:val="28"/>
          <w:szCs w:val="28"/>
        </w:rPr>
        <w:t>I квартал 2020</w:t>
      </w:r>
      <w:r w:rsidRPr="001D0151">
        <w:rPr>
          <w:sz w:val="28"/>
          <w:szCs w:val="28"/>
        </w:rPr>
        <w:t xml:space="preserve"> року (</w:t>
      </w:r>
      <w:r w:rsidR="001F2DC7" w:rsidRPr="001D0151">
        <w:rPr>
          <w:sz w:val="28"/>
          <w:szCs w:val="28"/>
        </w:rPr>
        <w:t>далі план роботи), що додається</w:t>
      </w:r>
      <w:r w:rsidRPr="001D0151">
        <w:rPr>
          <w:sz w:val="28"/>
          <w:szCs w:val="28"/>
        </w:rPr>
        <w:t>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Керівникам структурних підрозділів апарату районної державної адміністрації: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Забезпечити виконання плану заходів роботи.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Інформувати загальний відділ, організаційної роботи та контролю апарату районної державної адміністрації про виконання запланованих заходів до </w:t>
      </w:r>
      <w:r w:rsidR="008320FF">
        <w:rPr>
          <w:sz w:val="28"/>
          <w:szCs w:val="28"/>
        </w:rPr>
        <w:t>0</w:t>
      </w:r>
      <w:r w:rsidR="002659FC">
        <w:rPr>
          <w:sz w:val="28"/>
          <w:szCs w:val="28"/>
        </w:rPr>
        <w:t>5</w:t>
      </w:r>
      <w:r w:rsidRPr="001D0151">
        <w:rPr>
          <w:sz w:val="28"/>
          <w:szCs w:val="28"/>
        </w:rPr>
        <w:t xml:space="preserve"> </w:t>
      </w:r>
      <w:r w:rsidR="002659FC">
        <w:rPr>
          <w:sz w:val="28"/>
          <w:szCs w:val="28"/>
        </w:rPr>
        <w:t>жовтня</w:t>
      </w:r>
      <w:r w:rsidR="001F5F0C">
        <w:rPr>
          <w:sz w:val="28"/>
          <w:szCs w:val="28"/>
        </w:rPr>
        <w:t xml:space="preserve"> 2020</w:t>
      </w:r>
      <w:r w:rsidRPr="001D0151">
        <w:rPr>
          <w:sz w:val="28"/>
          <w:szCs w:val="28"/>
        </w:rPr>
        <w:t xml:space="preserve"> року.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Загальному відділу, організаційної роботи та контролю апарату районної державної адміністрації (</w:t>
      </w:r>
      <w:r w:rsidR="001F2DC7" w:rsidRPr="001D0151">
        <w:rPr>
          <w:sz w:val="28"/>
          <w:szCs w:val="28"/>
        </w:rPr>
        <w:t>С.</w:t>
      </w:r>
      <w:proofErr w:type="spellStart"/>
      <w:r w:rsidR="001F2DC7" w:rsidRPr="001D0151">
        <w:rPr>
          <w:sz w:val="28"/>
          <w:szCs w:val="28"/>
        </w:rPr>
        <w:t>Демянцева</w:t>
      </w:r>
      <w:proofErr w:type="spellEnd"/>
      <w:r w:rsidRPr="001D0151">
        <w:rPr>
          <w:sz w:val="28"/>
          <w:szCs w:val="28"/>
        </w:rPr>
        <w:t xml:space="preserve">) підготувати узагальнений звіт про виконання плану роботи до 10 </w:t>
      </w:r>
      <w:r w:rsidR="002659FC">
        <w:rPr>
          <w:sz w:val="28"/>
          <w:szCs w:val="28"/>
        </w:rPr>
        <w:t>жовтня</w:t>
      </w:r>
      <w:r w:rsidR="008320FF">
        <w:rPr>
          <w:sz w:val="28"/>
          <w:szCs w:val="28"/>
        </w:rPr>
        <w:t xml:space="preserve"> </w:t>
      </w:r>
      <w:r w:rsidR="001F5F0C">
        <w:rPr>
          <w:sz w:val="28"/>
          <w:szCs w:val="28"/>
        </w:rPr>
        <w:t>2020</w:t>
      </w:r>
      <w:r w:rsidRPr="001D0151">
        <w:rPr>
          <w:sz w:val="28"/>
          <w:szCs w:val="28"/>
        </w:rPr>
        <w:t xml:space="preserve"> року.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Контроль за виконанням наказу залишаю за собою.</w:t>
      </w:r>
    </w:p>
    <w:p w:rsidR="00767E02" w:rsidRDefault="00767E02" w:rsidP="001D0151">
      <w:pPr>
        <w:spacing w:after="60"/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A20F65" w:rsidRDefault="00767E02" w:rsidP="00767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 апарату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</w:t>
      </w:r>
      <w:r w:rsidR="003C149E">
        <w:rPr>
          <w:sz w:val="28"/>
          <w:szCs w:val="28"/>
        </w:rPr>
        <w:t xml:space="preserve">аталія </w:t>
      </w:r>
      <w:r>
        <w:rPr>
          <w:sz w:val="28"/>
          <w:szCs w:val="28"/>
        </w:rPr>
        <w:t>ЛЕБЕДЄВА</w:t>
      </w:r>
    </w:p>
    <w:p w:rsidR="00767E02" w:rsidRDefault="00767E02" w:rsidP="00767E02">
      <w:pPr>
        <w:pStyle w:val="af0"/>
        <w:rPr>
          <w:sz w:val="16"/>
          <w:szCs w:val="16"/>
        </w:rPr>
        <w:sectPr w:rsidR="00767E02" w:rsidSect="001D0151">
          <w:headerReference w:type="even" r:id="rId9"/>
          <w:headerReference w:type="first" r:id="rId10"/>
          <w:pgSz w:w="11906" w:h="16838"/>
          <w:pgMar w:top="1134" w:right="849" w:bottom="1134" w:left="1276" w:header="720" w:footer="720" w:gutter="0"/>
          <w:cols w:space="720"/>
          <w:titlePg/>
          <w:docGrid w:linePitch="326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4E4E1C" w:rsidTr="004E4E1C">
        <w:tc>
          <w:tcPr>
            <w:tcW w:w="10881" w:type="dxa"/>
          </w:tcPr>
          <w:p w:rsidR="004E4E1C" w:rsidRDefault="004E4E1C" w:rsidP="004E4E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 w:rsidR="008824F7">
              <w:rPr>
                <w:sz w:val="28"/>
                <w:szCs w:val="28"/>
              </w:rPr>
              <w:t xml:space="preserve"> 22</w:t>
            </w:r>
            <w:r w:rsidR="001F5F0C">
              <w:rPr>
                <w:sz w:val="28"/>
                <w:szCs w:val="28"/>
              </w:rPr>
              <w:t xml:space="preserve"> </w:t>
            </w:r>
            <w:r w:rsidRPr="004E4E1C">
              <w:rPr>
                <w:sz w:val="28"/>
                <w:szCs w:val="28"/>
              </w:rPr>
              <w:t>»</w:t>
            </w:r>
            <w:r w:rsidR="002659FC">
              <w:rPr>
                <w:sz w:val="28"/>
                <w:szCs w:val="28"/>
              </w:rPr>
              <w:t xml:space="preserve">червня </w:t>
            </w:r>
            <w:r w:rsidR="001F5F0C">
              <w:rPr>
                <w:sz w:val="28"/>
                <w:szCs w:val="28"/>
              </w:rPr>
              <w:t xml:space="preserve"> 2020</w:t>
            </w:r>
            <w:r w:rsidR="00F0629A">
              <w:rPr>
                <w:sz w:val="28"/>
                <w:szCs w:val="28"/>
              </w:rPr>
              <w:t xml:space="preserve"> року № </w:t>
            </w:r>
            <w:r w:rsidR="008824F7">
              <w:rPr>
                <w:sz w:val="28"/>
                <w:szCs w:val="28"/>
              </w:rPr>
              <w:t xml:space="preserve"> 4</w:t>
            </w:r>
          </w:p>
          <w:p w:rsid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2323" w:rsidRPr="000E3243" w:rsidRDefault="00D46FE7" w:rsidP="006E774A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E14A6" w:rsidRPr="000E3243" w:rsidRDefault="00D46FE7" w:rsidP="00CC6D90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proofErr w:type="spellStart"/>
      <w:r w:rsidR="00F0629A">
        <w:rPr>
          <w:b/>
          <w:sz w:val="28"/>
          <w:szCs w:val="28"/>
        </w:rPr>
        <w:t>Городнянської</w:t>
      </w:r>
      <w:proofErr w:type="spellEnd"/>
      <w:r w:rsidR="00F0629A">
        <w:rPr>
          <w:b/>
          <w:sz w:val="28"/>
          <w:szCs w:val="28"/>
        </w:rPr>
        <w:t xml:space="preserve"> районної державної адміністрації на І</w:t>
      </w:r>
      <w:r w:rsidR="002659FC">
        <w:rPr>
          <w:b/>
          <w:sz w:val="28"/>
          <w:szCs w:val="28"/>
        </w:rPr>
        <w:t>І</w:t>
      </w:r>
      <w:r w:rsidR="00575170">
        <w:rPr>
          <w:b/>
          <w:sz w:val="28"/>
          <w:szCs w:val="28"/>
        </w:rPr>
        <w:t>І</w:t>
      </w:r>
      <w:r w:rsidR="001F5F0C">
        <w:rPr>
          <w:b/>
          <w:sz w:val="28"/>
          <w:szCs w:val="28"/>
        </w:rPr>
        <w:t xml:space="preserve"> квартал 2020</w:t>
      </w:r>
      <w:r w:rsidRPr="000E3243">
        <w:rPr>
          <w:b/>
          <w:sz w:val="28"/>
          <w:szCs w:val="28"/>
        </w:rPr>
        <w:t xml:space="preserve"> року</w:t>
      </w:r>
    </w:p>
    <w:p w:rsidR="00547108" w:rsidRDefault="00547108" w:rsidP="00CC6D90">
      <w:pPr>
        <w:jc w:val="center"/>
        <w:rPr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4A0"/>
      </w:tblPr>
      <w:tblGrid>
        <w:gridCol w:w="426"/>
        <w:gridCol w:w="142"/>
        <w:gridCol w:w="4961"/>
        <w:gridCol w:w="4394"/>
        <w:gridCol w:w="1843"/>
        <w:gridCol w:w="2126"/>
        <w:gridCol w:w="142"/>
        <w:gridCol w:w="1701"/>
      </w:tblGrid>
      <w:tr w:rsidR="00F0629A" w:rsidRPr="003C149E" w:rsidTr="006E038C">
        <w:trPr>
          <w:trHeight w:val="564"/>
          <w:tblHeader/>
        </w:trPr>
        <w:tc>
          <w:tcPr>
            <w:tcW w:w="426" w:type="dxa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Відповідальні </w:t>
            </w:r>
          </w:p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за виконання</w:t>
            </w:r>
          </w:p>
        </w:tc>
        <w:tc>
          <w:tcPr>
            <w:tcW w:w="1843" w:type="dxa"/>
            <w:gridSpan w:val="2"/>
            <w:vAlign w:val="center"/>
          </w:tcPr>
          <w:p w:rsidR="00F0629A" w:rsidRPr="003C149E" w:rsidRDefault="00F0629A" w:rsidP="00F0629A">
            <w:pPr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Відмітка про виконання</w:t>
            </w:r>
          </w:p>
        </w:tc>
      </w:tr>
      <w:tr w:rsidR="00F0629A" w:rsidRPr="003C149E" w:rsidTr="006E038C">
        <w:trPr>
          <w:trHeight w:val="448"/>
        </w:trPr>
        <w:tc>
          <w:tcPr>
            <w:tcW w:w="15735" w:type="dxa"/>
            <w:gridSpan w:val="8"/>
          </w:tcPr>
          <w:p w:rsidR="00F0629A" w:rsidRPr="003C149E" w:rsidRDefault="00F0629A" w:rsidP="00B73A80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Розділ І. Колегії, наради та інші заходи за участю голови </w:t>
            </w:r>
            <w:r w:rsidR="00B73A80" w:rsidRPr="003C149E">
              <w:rPr>
                <w:b/>
                <w:sz w:val="27"/>
                <w:szCs w:val="27"/>
              </w:rPr>
              <w:t>райдержадміністрації</w:t>
            </w:r>
            <w:r w:rsidRPr="003C149E">
              <w:rPr>
                <w:b/>
                <w:sz w:val="27"/>
                <w:szCs w:val="27"/>
              </w:rPr>
              <w:t xml:space="preserve">, керівника апарату </w:t>
            </w:r>
            <w:r w:rsidR="00B73A80" w:rsidRPr="003C149E">
              <w:rPr>
                <w:b/>
                <w:sz w:val="27"/>
                <w:szCs w:val="27"/>
              </w:rPr>
              <w:t xml:space="preserve">райдержадміністрації </w:t>
            </w:r>
          </w:p>
        </w:tc>
      </w:tr>
      <w:tr w:rsidR="00F0629A" w:rsidRPr="003C149E" w:rsidTr="006E038C">
        <w:trPr>
          <w:trHeight w:val="239"/>
        </w:trPr>
        <w:tc>
          <w:tcPr>
            <w:tcW w:w="15735" w:type="dxa"/>
            <w:gridSpan w:val="8"/>
          </w:tcPr>
          <w:p w:rsidR="00F0629A" w:rsidRPr="003C149E" w:rsidRDefault="00F0629A" w:rsidP="00B73A80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1.1. Засідання колегії </w:t>
            </w:r>
            <w:r w:rsidR="00B73A80" w:rsidRPr="003C149E">
              <w:rPr>
                <w:b/>
                <w:sz w:val="27"/>
                <w:szCs w:val="27"/>
              </w:rPr>
              <w:t xml:space="preserve">районної </w:t>
            </w:r>
            <w:r w:rsidRPr="003C149E">
              <w:rPr>
                <w:b/>
                <w:sz w:val="27"/>
                <w:szCs w:val="27"/>
              </w:rPr>
              <w:t xml:space="preserve"> державної адміністрації</w:t>
            </w:r>
          </w:p>
        </w:tc>
      </w:tr>
      <w:tr w:rsidR="00F0629A" w:rsidRPr="003C149E" w:rsidTr="006E038C">
        <w:trPr>
          <w:trHeight w:val="798"/>
        </w:trPr>
        <w:tc>
          <w:tcPr>
            <w:tcW w:w="426" w:type="dxa"/>
          </w:tcPr>
          <w:p w:rsidR="00F0629A" w:rsidRPr="003C149E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F0629A" w:rsidRPr="003C149E" w:rsidRDefault="00F0629A" w:rsidP="00110BD8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Підготовка матеріалів та організаційне забезпечення проведення</w:t>
            </w:r>
            <w:r w:rsidR="00110BD8" w:rsidRPr="003C149E">
              <w:rPr>
                <w:sz w:val="27"/>
                <w:szCs w:val="27"/>
              </w:rPr>
              <w:t xml:space="preserve"> засідання</w:t>
            </w:r>
            <w:r w:rsidRPr="003C149E">
              <w:rPr>
                <w:sz w:val="27"/>
                <w:szCs w:val="27"/>
              </w:rPr>
              <w:t xml:space="preserve"> колегі</w:t>
            </w:r>
            <w:r w:rsidR="00110BD8" w:rsidRPr="003C149E">
              <w:rPr>
                <w:sz w:val="27"/>
                <w:szCs w:val="27"/>
              </w:rPr>
              <w:t>ї</w:t>
            </w:r>
            <w:r w:rsidRPr="003C149E">
              <w:rPr>
                <w:sz w:val="27"/>
                <w:szCs w:val="27"/>
              </w:rPr>
              <w:t xml:space="preserve"> райдержадміністрації </w:t>
            </w:r>
          </w:p>
        </w:tc>
        <w:tc>
          <w:tcPr>
            <w:tcW w:w="4394" w:type="dxa"/>
          </w:tcPr>
          <w:p w:rsidR="00F0629A" w:rsidRPr="003C149E" w:rsidRDefault="00F0629A" w:rsidP="00575170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Регламенту райдержадміністрації, Пла</w:t>
            </w:r>
            <w:r w:rsidR="003B71FD">
              <w:rPr>
                <w:sz w:val="27"/>
                <w:szCs w:val="27"/>
              </w:rPr>
              <w:t xml:space="preserve">ну роботи райдержадміністрації </w:t>
            </w:r>
            <w:r w:rsidRPr="003C149E">
              <w:rPr>
                <w:sz w:val="27"/>
                <w:szCs w:val="27"/>
              </w:rPr>
              <w:t xml:space="preserve">на </w:t>
            </w:r>
            <w:r w:rsidR="002659FC" w:rsidRPr="003C149E">
              <w:rPr>
                <w:sz w:val="27"/>
                <w:szCs w:val="27"/>
              </w:rPr>
              <w:t>І</w:t>
            </w:r>
            <w:r w:rsidR="00575170" w:rsidRPr="003C149E">
              <w:rPr>
                <w:sz w:val="27"/>
                <w:szCs w:val="27"/>
              </w:rPr>
              <w:t>І</w:t>
            </w:r>
            <w:r w:rsidRPr="003C149E">
              <w:rPr>
                <w:sz w:val="27"/>
                <w:szCs w:val="27"/>
              </w:rPr>
              <w:t xml:space="preserve">І квартал </w:t>
            </w:r>
            <w:r w:rsidR="00F853A5" w:rsidRPr="003C149E">
              <w:rPr>
                <w:sz w:val="27"/>
                <w:szCs w:val="27"/>
              </w:rPr>
              <w:t>2020</w:t>
            </w:r>
            <w:r w:rsidRPr="003C149E">
              <w:rPr>
                <w:sz w:val="27"/>
                <w:szCs w:val="27"/>
              </w:rPr>
              <w:t xml:space="preserve"> року (затвердженого головою райдержадміністрації), Положення про Колегію (затверджене головою райдержадміністрації 22.06.201</w:t>
            </w:r>
            <w:r w:rsidR="00575170" w:rsidRPr="003C149E">
              <w:rPr>
                <w:sz w:val="27"/>
                <w:szCs w:val="27"/>
              </w:rPr>
              <w:t>8</w:t>
            </w:r>
            <w:r w:rsidRPr="003C149E">
              <w:rPr>
                <w:sz w:val="27"/>
                <w:szCs w:val="27"/>
              </w:rPr>
              <w:t>).</w:t>
            </w:r>
          </w:p>
        </w:tc>
        <w:tc>
          <w:tcPr>
            <w:tcW w:w="1843" w:type="dxa"/>
          </w:tcPr>
          <w:p w:rsidR="00F0629A" w:rsidRPr="003C149E" w:rsidRDefault="003B71FD" w:rsidP="002659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 30.09</w:t>
            </w:r>
          </w:p>
        </w:tc>
        <w:tc>
          <w:tcPr>
            <w:tcW w:w="2126" w:type="dxa"/>
          </w:tcPr>
          <w:p w:rsidR="00F0629A" w:rsidRPr="003C149E" w:rsidRDefault="00F0629A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  <w:r w:rsidRPr="003C149E">
              <w:rPr>
                <w:rFonts w:eastAsia="Arial Unicode MS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F0629A" w:rsidRPr="003C149E" w:rsidRDefault="00F0629A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F0629A" w:rsidRPr="003C149E" w:rsidTr="006E038C">
        <w:trPr>
          <w:trHeight w:val="1037"/>
        </w:trPr>
        <w:tc>
          <w:tcPr>
            <w:tcW w:w="426" w:type="dxa"/>
          </w:tcPr>
          <w:p w:rsidR="00F0629A" w:rsidRPr="003C149E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F0629A" w:rsidRPr="003C149E" w:rsidRDefault="00F0629A" w:rsidP="00F72938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Підготовка на засідання колегії райдержадміністрації питання</w:t>
            </w:r>
            <w:r w:rsidR="00DA0C1B" w:rsidRPr="003C149E">
              <w:rPr>
                <w:sz w:val="27"/>
                <w:szCs w:val="27"/>
              </w:rPr>
              <w:t>:</w:t>
            </w:r>
            <w:r w:rsidRPr="003C149E">
              <w:rPr>
                <w:sz w:val="27"/>
                <w:szCs w:val="27"/>
              </w:rPr>
              <w:t xml:space="preserve"> </w:t>
            </w:r>
            <w:r w:rsidR="00F72938" w:rsidRPr="003C149E">
              <w:rPr>
                <w:sz w:val="27"/>
                <w:szCs w:val="27"/>
              </w:rPr>
              <w:t>про стан виконання вимог Указу Президента Украї</w:t>
            </w:r>
            <w:r w:rsidR="007C7426">
              <w:rPr>
                <w:sz w:val="27"/>
                <w:szCs w:val="27"/>
              </w:rPr>
              <w:t>ни від 7 лютого 2008 року №109 «</w:t>
            </w:r>
            <w:r w:rsidR="00F72938" w:rsidRPr="003C149E">
              <w:rPr>
                <w:sz w:val="27"/>
                <w:szCs w:val="27"/>
              </w:rPr>
              <w:t>Про першочергові заходи щодо забезпечення реалізації та гарантування конституційного права на звернення до органів державної влади та о</w:t>
            </w:r>
            <w:r w:rsidR="007C7426">
              <w:rPr>
                <w:sz w:val="27"/>
                <w:szCs w:val="27"/>
              </w:rPr>
              <w:t>рганів місцевого самоврядування»</w:t>
            </w:r>
            <w:r w:rsidR="00F72938" w:rsidRPr="003C149E">
              <w:rPr>
                <w:sz w:val="27"/>
                <w:szCs w:val="27"/>
              </w:rPr>
              <w:t xml:space="preserve">; про хід </w:t>
            </w:r>
            <w:r w:rsidR="00F72938" w:rsidRPr="003C149E">
              <w:rPr>
                <w:sz w:val="27"/>
                <w:szCs w:val="27"/>
              </w:rPr>
              <w:lastRenderedPageBreak/>
              <w:t xml:space="preserve">виконання Програми економічного і соціального розвитку району за підсумками І півріччя 2020 року; про стан підготовки до осінньо-зимового періоду 2020 – 2021 років житлово-комунального господарства та паливно-енергетичного комплексу </w:t>
            </w:r>
            <w:proofErr w:type="spellStart"/>
            <w:r w:rsidR="00F72938" w:rsidRPr="003C149E">
              <w:rPr>
                <w:sz w:val="27"/>
                <w:szCs w:val="27"/>
              </w:rPr>
              <w:t>Городнянського</w:t>
            </w:r>
            <w:proofErr w:type="spellEnd"/>
            <w:r w:rsidR="00F72938" w:rsidRPr="003C149E">
              <w:rPr>
                <w:sz w:val="27"/>
                <w:szCs w:val="27"/>
              </w:rPr>
              <w:t xml:space="preserve"> району; про стан виконавської дисципліни та роботи з документами у райдержадміністрації за підсумками І півріччя 2020 року; про виконання бюджету району за підсумками </w:t>
            </w:r>
            <w:r w:rsidR="003C149E" w:rsidRPr="003C149E">
              <w:rPr>
                <w:sz w:val="27"/>
                <w:szCs w:val="27"/>
              </w:rPr>
              <w:t>І півріччя 2020</w:t>
            </w:r>
            <w:r w:rsidR="00F72938" w:rsidRPr="003C149E">
              <w:rPr>
                <w:sz w:val="27"/>
                <w:szCs w:val="27"/>
              </w:rPr>
              <w:t xml:space="preserve"> року; про роботу закладів культури з питань національно-патріотичного виховання дітей та молоді.</w:t>
            </w:r>
          </w:p>
        </w:tc>
        <w:tc>
          <w:tcPr>
            <w:tcW w:w="4394" w:type="dxa"/>
          </w:tcPr>
          <w:p w:rsidR="00F0629A" w:rsidRPr="003C149E" w:rsidRDefault="00F0629A" w:rsidP="007C7426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>Аналіз стану викона</w:t>
            </w:r>
            <w:r w:rsidR="00F017E1" w:rsidRPr="003C149E">
              <w:rPr>
                <w:sz w:val="27"/>
                <w:szCs w:val="27"/>
              </w:rPr>
              <w:t>ння</w:t>
            </w:r>
            <w:r w:rsidR="007D48F9" w:rsidRPr="003C149E">
              <w:rPr>
                <w:sz w:val="27"/>
                <w:szCs w:val="27"/>
              </w:rPr>
              <w:t xml:space="preserve"> </w:t>
            </w:r>
            <w:r w:rsidR="00F72938" w:rsidRPr="003C149E">
              <w:rPr>
                <w:sz w:val="27"/>
                <w:szCs w:val="27"/>
              </w:rPr>
              <w:t xml:space="preserve">вимог Указу Президента України від 7 лютого 2008 року №109 </w:t>
            </w:r>
            <w:r w:rsidR="007C7426">
              <w:rPr>
                <w:sz w:val="27"/>
                <w:szCs w:val="27"/>
              </w:rPr>
              <w:t>«</w:t>
            </w:r>
            <w:r w:rsidR="00F72938" w:rsidRPr="003C149E">
              <w:rPr>
                <w:sz w:val="27"/>
                <w:szCs w:val="27"/>
              </w:rPr>
              <w:t>Про першочергові заходи щодо забезпечення реалізації та гарантування конституційного права на звернення до органів державної влади та о</w:t>
            </w:r>
            <w:r w:rsidR="007C7426">
              <w:rPr>
                <w:sz w:val="27"/>
                <w:szCs w:val="27"/>
              </w:rPr>
              <w:t>рганів місцевого самоврядування»</w:t>
            </w:r>
            <w:r w:rsidR="00F72938" w:rsidRPr="003C149E">
              <w:rPr>
                <w:sz w:val="27"/>
                <w:szCs w:val="27"/>
              </w:rPr>
              <w:t xml:space="preserve">; </w:t>
            </w:r>
            <w:r w:rsidR="00F72938" w:rsidRPr="003C149E">
              <w:rPr>
                <w:sz w:val="27"/>
                <w:szCs w:val="27"/>
              </w:rPr>
              <w:lastRenderedPageBreak/>
              <w:t xml:space="preserve">Програми економічного і соціального розвитку району за підсумками І півріччя 2020 року; підготовки до осінньо-зимового періоду 2020 – 2021 років житлово-комунального господарства та паливно-енергетичного комплексу </w:t>
            </w:r>
            <w:proofErr w:type="spellStart"/>
            <w:r w:rsidR="00F72938" w:rsidRPr="003C149E">
              <w:rPr>
                <w:sz w:val="27"/>
                <w:szCs w:val="27"/>
              </w:rPr>
              <w:t>Городнянського</w:t>
            </w:r>
            <w:proofErr w:type="spellEnd"/>
            <w:r w:rsidR="00F72938" w:rsidRPr="003C149E">
              <w:rPr>
                <w:sz w:val="27"/>
                <w:szCs w:val="27"/>
              </w:rPr>
              <w:t xml:space="preserve"> району; виконавської дисципліни та роботи з документами у райдержадміністрації за підсумками І півріччя 2020 року; бюджету району за підсумками </w:t>
            </w:r>
            <w:r w:rsidR="003C149E" w:rsidRPr="003C149E">
              <w:rPr>
                <w:sz w:val="27"/>
                <w:szCs w:val="27"/>
              </w:rPr>
              <w:t>І півріччя 2020</w:t>
            </w:r>
            <w:r w:rsidR="00F72938" w:rsidRPr="003C149E">
              <w:rPr>
                <w:sz w:val="27"/>
                <w:szCs w:val="27"/>
              </w:rPr>
              <w:t xml:space="preserve"> року; організацію роботи закладів культури з питань національно-патріотичного виховання дітей та молоді.</w:t>
            </w:r>
          </w:p>
        </w:tc>
        <w:tc>
          <w:tcPr>
            <w:tcW w:w="1843" w:type="dxa"/>
          </w:tcPr>
          <w:p w:rsidR="00F0629A" w:rsidRPr="003C149E" w:rsidRDefault="003B71FD" w:rsidP="000235B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До 30.09</w:t>
            </w:r>
          </w:p>
        </w:tc>
        <w:tc>
          <w:tcPr>
            <w:tcW w:w="2126" w:type="dxa"/>
          </w:tcPr>
          <w:p w:rsidR="000F5A71" w:rsidRPr="003C149E" w:rsidRDefault="000F5A71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  <w:p w:rsidR="00575170" w:rsidRDefault="00977738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А.</w:t>
            </w:r>
            <w:r w:rsidR="00575170" w:rsidRPr="003C149E">
              <w:rPr>
                <w:rFonts w:eastAsia="Arial Unicode MS"/>
                <w:sz w:val="27"/>
                <w:szCs w:val="27"/>
              </w:rPr>
              <w:t xml:space="preserve">Дуда </w:t>
            </w:r>
          </w:p>
          <w:p w:rsidR="003B71FD" w:rsidRDefault="003B71FD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О.Андрущенко </w:t>
            </w:r>
          </w:p>
          <w:p w:rsidR="003B71FD" w:rsidRPr="003C149E" w:rsidRDefault="003B71FD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>
              <w:rPr>
                <w:rFonts w:eastAsia="Arial Unicode MS"/>
                <w:sz w:val="27"/>
                <w:szCs w:val="27"/>
              </w:rPr>
              <w:t>Шпігар</w:t>
            </w:r>
            <w:proofErr w:type="spellEnd"/>
          </w:p>
          <w:p w:rsidR="000F5A71" w:rsidRPr="003C149E" w:rsidRDefault="000F5A71" w:rsidP="00746FBC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</w:p>
        </w:tc>
        <w:tc>
          <w:tcPr>
            <w:tcW w:w="1843" w:type="dxa"/>
            <w:gridSpan w:val="2"/>
          </w:tcPr>
          <w:p w:rsidR="00F0629A" w:rsidRPr="003C149E" w:rsidRDefault="00F0629A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F0629A" w:rsidRPr="003C149E" w:rsidTr="006E038C">
        <w:trPr>
          <w:trHeight w:val="277"/>
        </w:trPr>
        <w:tc>
          <w:tcPr>
            <w:tcW w:w="15735" w:type="dxa"/>
            <w:gridSpan w:val="8"/>
          </w:tcPr>
          <w:p w:rsidR="00F0629A" w:rsidRPr="003C149E" w:rsidRDefault="00F0629A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lastRenderedPageBreak/>
              <w:t xml:space="preserve">1.2. Наради </w:t>
            </w:r>
          </w:p>
        </w:tc>
      </w:tr>
      <w:tr w:rsidR="00F0629A" w:rsidRPr="003C149E" w:rsidTr="006E038C">
        <w:trPr>
          <w:trHeight w:val="629"/>
        </w:trPr>
        <w:tc>
          <w:tcPr>
            <w:tcW w:w="426" w:type="dxa"/>
          </w:tcPr>
          <w:p w:rsidR="00F0629A" w:rsidRPr="003C149E" w:rsidRDefault="00F0629A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F0629A" w:rsidRPr="003C149E" w:rsidRDefault="00F0629A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Нарада з керівниками структурних підрозділів апарату райдержадміністрації.</w:t>
            </w:r>
          </w:p>
        </w:tc>
        <w:tc>
          <w:tcPr>
            <w:tcW w:w="4394" w:type="dxa"/>
          </w:tcPr>
          <w:p w:rsidR="00F0629A" w:rsidRPr="003C149E" w:rsidRDefault="00F0629A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координації діяльності структурних підрозділів апарату райдержадміністрації.</w:t>
            </w:r>
          </w:p>
        </w:tc>
        <w:tc>
          <w:tcPr>
            <w:tcW w:w="1843" w:type="dxa"/>
          </w:tcPr>
          <w:p w:rsidR="00F0629A" w:rsidRPr="003C149E" w:rsidRDefault="00F0629A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Щотижнево</w:t>
            </w:r>
          </w:p>
        </w:tc>
        <w:tc>
          <w:tcPr>
            <w:tcW w:w="2126" w:type="dxa"/>
          </w:tcPr>
          <w:p w:rsidR="00F0629A" w:rsidRPr="003C149E" w:rsidRDefault="00F0629A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F0629A" w:rsidRPr="003C149E" w:rsidRDefault="00F0629A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629"/>
        </w:trPr>
        <w:tc>
          <w:tcPr>
            <w:tcW w:w="426" w:type="dxa"/>
          </w:tcPr>
          <w:p w:rsidR="008E434E" w:rsidRPr="003C149E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8E434E" w:rsidRPr="003C149E" w:rsidRDefault="00637BA6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Нарада з суб’єктами подання відомостей.</w:t>
            </w:r>
          </w:p>
        </w:tc>
        <w:tc>
          <w:tcPr>
            <w:tcW w:w="4394" w:type="dxa"/>
          </w:tcPr>
          <w:p w:rsidR="008E434E" w:rsidRPr="003C149E" w:rsidRDefault="00637BA6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вчасного внесення змін до баз АТС.</w:t>
            </w:r>
          </w:p>
        </w:tc>
        <w:tc>
          <w:tcPr>
            <w:tcW w:w="1843" w:type="dxa"/>
          </w:tcPr>
          <w:p w:rsidR="008E434E" w:rsidRPr="003C149E" w:rsidRDefault="00637BA6" w:rsidP="00975689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 потреб</w:t>
            </w:r>
            <w:r w:rsidR="00975689" w:rsidRPr="003C149E">
              <w:rPr>
                <w:sz w:val="27"/>
                <w:szCs w:val="27"/>
              </w:rPr>
              <w:t>и</w:t>
            </w:r>
            <w:r w:rsidRPr="003C149E">
              <w:rPr>
                <w:sz w:val="27"/>
                <w:szCs w:val="27"/>
              </w:rPr>
              <w:t xml:space="preserve"> </w:t>
            </w:r>
          </w:p>
        </w:tc>
        <w:tc>
          <w:tcPr>
            <w:tcW w:w="2126" w:type="dxa"/>
          </w:tcPr>
          <w:p w:rsidR="008E434E" w:rsidRPr="003C149E" w:rsidRDefault="00637BA6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Г.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Желдак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314"/>
        </w:trPr>
        <w:tc>
          <w:tcPr>
            <w:tcW w:w="15735" w:type="dxa"/>
            <w:gridSpan w:val="8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1.3. Інші заходи </w:t>
            </w:r>
          </w:p>
        </w:tc>
      </w:tr>
      <w:tr w:rsidR="008E434E" w:rsidRPr="003C149E" w:rsidTr="006E038C">
        <w:trPr>
          <w:trHeight w:val="552"/>
        </w:trPr>
        <w:tc>
          <w:tcPr>
            <w:tcW w:w="426" w:type="dxa"/>
          </w:tcPr>
          <w:p w:rsidR="008E434E" w:rsidRPr="003C149E" w:rsidRDefault="008E434E" w:rsidP="00F0629A">
            <w:pPr>
              <w:pStyle w:val="a4"/>
              <w:ind w:left="-108"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Проведення правової експертизи проектів наказів керівника апарату райдержадміністрації.</w:t>
            </w:r>
          </w:p>
        </w:tc>
        <w:tc>
          <w:tcPr>
            <w:tcW w:w="4394" w:type="dxa"/>
          </w:tcPr>
          <w:p w:rsidR="008E434E" w:rsidRPr="003C149E" w:rsidRDefault="008E434E" w:rsidP="000B7E9E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Перевірка відповідності проектів наказів нормам чинного законодавства.</w:t>
            </w:r>
          </w:p>
        </w:tc>
        <w:tc>
          <w:tcPr>
            <w:tcW w:w="1843" w:type="dxa"/>
          </w:tcPr>
          <w:p w:rsidR="008E434E" w:rsidRPr="003C149E" w:rsidRDefault="008E434E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Постійно</w:t>
            </w:r>
          </w:p>
        </w:tc>
        <w:tc>
          <w:tcPr>
            <w:tcW w:w="2126" w:type="dxa"/>
          </w:tcPr>
          <w:p w:rsidR="008E434E" w:rsidRPr="003C149E" w:rsidRDefault="008E434E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М.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Маклюк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05946" w:rsidRPr="003C149E" w:rsidTr="006E038C">
        <w:trPr>
          <w:trHeight w:val="552"/>
        </w:trPr>
        <w:tc>
          <w:tcPr>
            <w:tcW w:w="426" w:type="dxa"/>
          </w:tcPr>
          <w:p w:rsidR="00805946" w:rsidRPr="003C149E" w:rsidRDefault="00805946" w:rsidP="00F0629A">
            <w:pPr>
              <w:pStyle w:val="a4"/>
              <w:ind w:left="-108"/>
              <w:jc w:val="center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  <w:lang w:val="ru-RU"/>
              </w:rPr>
              <w:t>2.</w:t>
            </w:r>
          </w:p>
        </w:tc>
        <w:tc>
          <w:tcPr>
            <w:tcW w:w="5103" w:type="dxa"/>
            <w:gridSpan w:val="2"/>
          </w:tcPr>
          <w:p w:rsidR="00805946" w:rsidRPr="003C149E" w:rsidRDefault="00805946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Загальні збори колективу райдержадміністрації. </w:t>
            </w:r>
          </w:p>
        </w:tc>
        <w:tc>
          <w:tcPr>
            <w:tcW w:w="4394" w:type="dxa"/>
          </w:tcPr>
          <w:p w:rsidR="00805946" w:rsidRPr="003C149E" w:rsidRDefault="00827456" w:rsidP="000B7E9E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Обговорення підсумків роботи структурних підрозділів </w:t>
            </w:r>
            <w:r w:rsidRPr="003C149E">
              <w:rPr>
                <w:sz w:val="27"/>
                <w:szCs w:val="27"/>
              </w:rPr>
              <w:lastRenderedPageBreak/>
              <w:t xml:space="preserve">райдержадміністрації </w:t>
            </w:r>
          </w:p>
        </w:tc>
        <w:tc>
          <w:tcPr>
            <w:tcW w:w="1843" w:type="dxa"/>
          </w:tcPr>
          <w:p w:rsidR="00805946" w:rsidRPr="003C149E" w:rsidRDefault="00F72938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lastRenderedPageBreak/>
              <w:t>До 31</w:t>
            </w:r>
            <w:r w:rsidR="00827456" w:rsidRPr="003C149E">
              <w:rPr>
                <w:sz w:val="27"/>
                <w:szCs w:val="27"/>
              </w:rPr>
              <w:t>.07</w:t>
            </w:r>
            <w:r w:rsidR="00805946" w:rsidRPr="003C149E">
              <w:rPr>
                <w:sz w:val="27"/>
                <w:szCs w:val="27"/>
              </w:rPr>
              <w:t>.</w:t>
            </w:r>
          </w:p>
        </w:tc>
        <w:tc>
          <w:tcPr>
            <w:tcW w:w="2126" w:type="dxa"/>
          </w:tcPr>
          <w:p w:rsidR="00805946" w:rsidRPr="003C149E" w:rsidRDefault="00827456" w:rsidP="00805946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Н.Лебедєва</w:t>
            </w:r>
          </w:p>
        </w:tc>
        <w:tc>
          <w:tcPr>
            <w:tcW w:w="1843" w:type="dxa"/>
            <w:gridSpan w:val="2"/>
          </w:tcPr>
          <w:p w:rsidR="00805946" w:rsidRPr="003C149E" w:rsidRDefault="00805946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282"/>
        </w:trPr>
        <w:tc>
          <w:tcPr>
            <w:tcW w:w="15735" w:type="dxa"/>
            <w:gridSpan w:val="8"/>
          </w:tcPr>
          <w:p w:rsidR="008E434E" w:rsidRPr="003C149E" w:rsidRDefault="008E434E" w:rsidP="009D41A2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lastRenderedPageBreak/>
              <w:t xml:space="preserve">Розділ ІІ. Засідання комітетів, рад, комісій, робочих груп </w:t>
            </w:r>
            <w:r w:rsidR="009D41A2" w:rsidRPr="003C149E">
              <w:rPr>
                <w:b/>
                <w:sz w:val="27"/>
                <w:szCs w:val="27"/>
              </w:rPr>
              <w:t xml:space="preserve">районної </w:t>
            </w:r>
            <w:r w:rsidRPr="003C149E">
              <w:rPr>
                <w:b/>
                <w:sz w:val="27"/>
                <w:szCs w:val="27"/>
              </w:rPr>
              <w:t>державної адміністрації</w:t>
            </w:r>
          </w:p>
        </w:tc>
      </w:tr>
      <w:tr w:rsidR="008E434E" w:rsidRPr="003C149E" w:rsidTr="006E038C">
        <w:trPr>
          <w:trHeight w:val="552"/>
        </w:trPr>
        <w:tc>
          <w:tcPr>
            <w:tcW w:w="568" w:type="dxa"/>
            <w:gridSpan w:val="2"/>
          </w:tcPr>
          <w:p w:rsidR="008E434E" w:rsidRPr="003C149E" w:rsidRDefault="008E434E" w:rsidP="00F0629A">
            <w:pPr>
              <w:pStyle w:val="a4"/>
              <w:ind w:left="-108"/>
              <w:jc w:val="center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  <w:lang w:val="ru-RU"/>
              </w:rPr>
              <w:t>1.</w:t>
            </w:r>
          </w:p>
        </w:tc>
        <w:tc>
          <w:tcPr>
            <w:tcW w:w="4961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>Засідання конкурсної комісії для проведення конкурсів на зайняття посад  державної служби категорій «Б» і «В».</w:t>
            </w:r>
          </w:p>
        </w:tc>
        <w:tc>
          <w:tcPr>
            <w:tcW w:w="4394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добору осіб, здатних професійно виконувати посадові обов’язки.</w:t>
            </w:r>
          </w:p>
        </w:tc>
        <w:tc>
          <w:tcPr>
            <w:tcW w:w="1843" w:type="dxa"/>
          </w:tcPr>
          <w:p w:rsidR="008E434E" w:rsidRPr="003C149E" w:rsidRDefault="00827456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  <w:lang w:val="ru-RU"/>
              </w:rPr>
              <w:t xml:space="preserve">Липень – </w:t>
            </w:r>
            <w:proofErr w:type="spellStart"/>
            <w:r w:rsidRPr="003C149E">
              <w:rPr>
                <w:sz w:val="27"/>
                <w:szCs w:val="27"/>
                <w:lang w:val="ru-RU"/>
              </w:rPr>
              <w:t>вересень</w:t>
            </w:r>
            <w:proofErr w:type="spellEnd"/>
            <w:r w:rsidR="00975689" w:rsidRPr="003C149E">
              <w:rPr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8E434E" w:rsidRPr="003C149E" w:rsidRDefault="00575170" w:rsidP="00575170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552"/>
        </w:trPr>
        <w:tc>
          <w:tcPr>
            <w:tcW w:w="568" w:type="dxa"/>
            <w:gridSpan w:val="2"/>
          </w:tcPr>
          <w:p w:rsidR="008E434E" w:rsidRPr="003C149E" w:rsidRDefault="008E434E" w:rsidP="00F0629A">
            <w:pPr>
              <w:pStyle w:val="a4"/>
              <w:ind w:left="0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2.</w:t>
            </w:r>
          </w:p>
        </w:tc>
        <w:tc>
          <w:tcPr>
            <w:tcW w:w="4961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Засідання комісії з питань нагородження відзнаками районної державної адміністрації.</w:t>
            </w:r>
          </w:p>
        </w:tc>
        <w:tc>
          <w:tcPr>
            <w:tcW w:w="4394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розгляду та внесення голови райдержадміністрації   пропозицій щодо нагородження кращих працівників.</w:t>
            </w:r>
          </w:p>
        </w:tc>
        <w:tc>
          <w:tcPr>
            <w:tcW w:w="1843" w:type="dxa"/>
          </w:tcPr>
          <w:p w:rsidR="008E434E" w:rsidRPr="003C149E" w:rsidRDefault="008E434E" w:rsidP="00F0629A">
            <w:pPr>
              <w:jc w:val="center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>За потреби</w:t>
            </w:r>
          </w:p>
        </w:tc>
        <w:tc>
          <w:tcPr>
            <w:tcW w:w="2126" w:type="dxa"/>
          </w:tcPr>
          <w:p w:rsidR="008E434E" w:rsidRPr="003C149E" w:rsidRDefault="00575170" w:rsidP="00F0629A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8E434E" w:rsidRPr="003C149E" w:rsidTr="006E038C">
        <w:trPr>
          <w:trHeight w:val="552"/>
        </w:trPr>
        <w:tc>
          <w:tcPr>
            <w:tcW w:w="568" w:type="dxa"/>
            <w:gridSpan w:val="2"/>
          </w:tcPr>
          <w:p w:rsidR="008E434E" w:rsidRPr="003C149E" w:rsidRDefault="008E434E" w:rsidP="00F0629A">
            <w:pPr>
              <w:pStyle w:val="a4"/>
              <w:ind w:left="0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  <w:lang w:val="ru-RU"/>
              </w:rPr>
              <w:t>3.</w:t>
            </w:r>
          </w:p>
        </w:tc>
        <w:tc>
          <w:tcPr>
            <w:tcW w:w="4961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>Участь у роботі консультативно-дорадчих органів, до яких включені працівники юридичної служби.</w:t>
            </w:r>
          </w:p>
        </w:tc>
        <w:tc>
          <w:tcPr>
            <w:tcW w:w="4394" w:type="dxa"/>
          </w:tcPr>
          <w:p w:rsidR="008E434E" w:rsidRPr="003C149E" w:rsidRDefault="008E434E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Правовий супровід засідань комітетів, рад, комісій, робочих груп райдержадміністрації.</w:t>
            </w:r>
          </w:p>
        </w:tc>
        <w:tc>
          <w:tcPr>
            <w:tcW w:w="1843" w:type="dxa"/>
          </w:tcPr>
          <w:p w:rsidR="008E434E" w:rsidRPr="003C149E" w:rsidRDefault="008E434E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 окремим планом</w:t>
            </w:r>
          </w:p>
        </w:tc>
        <w:tc>
          <w:tcPr>
            <w:tcW w:w="2126" w:type="dxa"/>
          </w:tcPr>
          <w:p w:rsidR="008E434E" w:rsidRPr="003C149E" w:rsidRDefault="008E434E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М.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Маклюк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3C149E" w:rsidRDefault="008E434E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221"/>
        </w:trPr>
        <w:tc>
          <w:tcPr>
            <w:tcW w:w="15735" w:type="dxa"/>
            <w:gridSpan w:val="8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Розділ ІІІ. Організаційні заходи</w:t>
            </w: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Standard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Організаційне і технічне забезпечення щотижневих нарад голови райдержадміністрації з керівниками структурних підрозділів райдержадміністрації. 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pStyle w:val="Standard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тижневого плану роботи райдержадміністрації.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pStyle w:val="Standard"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Щотижнево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pStyle w:val="Standard"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 xml:space="preserve">С. 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  <w:p w:rsidR="00330649" w:rsidRPr="003C149E" w:rsidRDefault="00330649" w:rsidP="00F0629A">
            <w:pPr>
              <w:pStyle w:val="Standard"/>
              <w:jc w:val="center"/>
              <w:rPr>
                <w:rFonts w:eastAsia="Arial Unicode MS"/>
                <w:sz w:val="27"/>
                <w:szCs w:val="27"/>
              </w:rPr>
            </w:pPr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Standard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Підготовка щоквартальних паспортів району та інформування облдержадміністрацію. 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pStyle w:val="Standard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На виконання листа Адміністрації Президента України.</w:t>
            </w:r>
          </w:p>
        </w:tc>
        <w:tc>
          <w:tcPr>
            <w:tcW w:w="1843" w:type="dxa"/>
          </w:tcPr>
          <w:p w:rsidR="00330649" w:rsidRPr="003C149E" w:rsidRDefault="00827456" w:rsidP="00F0629A">
            <w:pPr>
              <w:pStyle w:val="Standard"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Вересень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pStyle w:val="Standard"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  <w:r w:rsidRPr="003C149E">
              <w:rPr>
                <w:rFonts w:eastAsia="Arial Unicode MS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988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Проведення спеціальної перевірки відповідно до Закону України «Про запобігання корупції».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Перевірка осіб, які претендують на зайняття посад державних службовців. </w:t>
            </w:r>
          </w:p>
        </w:tc>
        <w:tc>
          <w:tcPr>
            <w:tcW w:w="1843" w:type="dxa"/>
          </w:tcPr>
          <w:p w:rsidR="00330649" w:rsidRPr="003C149E" w:rsidRDefault="00827456" w:rsidP="00975689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  <w:lang w:val="ru-RU"/>
              </w:rPr>
              <w:t xml:space="preserve">Липень – </w:t>
            </w:r>
            <w:proofErr w:type="spellStart"/>
            <w:r w:rsidRPr="003C149E">
              <w:rPr>
                <w:sz w:val="27"/>
                <w:szCs w:val="27"/>
                <w:lang w:val="ru-RU"/>
              </w:rPr>
              <w:t>вересень</w:t>
            </w:r>
            <w:proofErr w:type="spellEnd"/>
          </w:p>
        </w:tc>
        <w:tc>
          <w:tcPr>
            <w:tcW w:w="2126" w:type="dxa"/>
          </w:tcPr>
          <w:p w:rsidR="00330649" w:rsidRPr="003C149E" w:rsidRDefault="001B3403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В.Черненко </w:t>
            </w:r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Проведення перевірки відповідно до Закону України «Про очищення влади».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перевірки достовірності відомостей, що подаються претендентами на посади та заборон обіймати певні посади.</w:t>
            </w:r>
          </w:p>
        </w:tc>
        <w:tc>
          <w:tcPr>
            <w:tcW w:w="1843" w:type="dxa"/>
          </w:tcPr>
          <w:p w:rsidR="00330649" w:rsidRPr="003C149E" w:rsidRDefault="00827456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  <w:lang w:val="ru-RU"/>
              </w:rPr>
              <w:t xml:space="preserve">Липень – </w:t>
            </w:r>
            <w:proofErr w:type="spellStart"/>
            <w:r w:rsidRPr="003C149E">
              <w:rPr>
                <w:sz w:val="27"/>
                <w:szCs w:val="27"/>
                <w:lang w:val="ru-RU"/>
              </w:rPr>
              <w:t>вересень</w:t>
            </w:r>
            <w:proofErr w:type="spellEnd"/>
          </w:p>
        </w:tc>
        <w:tc>
          <w:tcPr>
            <w:tcW w:w="2126" w:type="dxa"/>
          </w:tcPr>
          <w:p w:rsidR="00330649" w:rsidRPr="003C149E" w:rsidRDefault="00575170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О. 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Забезпечення приймання, реєстрації та своєчасного і оперативного проходження документів, відправки документів.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положення про загальний відділ, організаційної роботи та контролю.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Протягом кварталу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Забезпечення доступу до публічної інформації, обліку запитів, реєстрації і надання відповідей на запити.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положення про загальний відділ, організаційної роботи та контролю. 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Протягом кварталу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Організація особистого прийому громадян головою, заступником голови райдержадміністрації, керівником апарату.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 xml:space="preserve">Відповідно до Закону України </w:t>
            </w:r>
            <w:r w:rsidRPr="003C149E">
              <w:rPr>
                <w:sz w:val="27"/>
                <w:szCs w:val="27"/>
                <w:lang w:val="ru-RU"/>
              </w:rPr>
              <w:t>«</w:t>
            </w:r>
            <w:r w:rsidRPr="003C149E">
              <w:rPr>
                <w:sz w:val="27"/>
                <w:szCs w:val="27"/>
              </w:rPr>
              <w:t>Про звернення громадян</w:t>
            </w:r>
            <w:r w:rsidRPr="003C149E">
              <w:rPr>
                <w:sz w:val="27"/>
                <w:szCs w:val="27"/>
                <w:lang w:val="ru-RU"/>
              </w:rPr>
              <w:t>».</w:t>
            </w:r>
          </w:p>
        </w:tc>
        <w:tc>
          <w:tcPr>
            <w:tcW w:w="1843" w:type="dxa"/>
          </w:tcPr>
          <w:p w:rsidR="00330649" w:rsidRPr="003C149E" w:rsidRDefault="00330649" w:rsidP="000B7E9E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Згідно із затвердженим графіком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Н.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Можаєва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Організація роботи по представництву інтересів райдержадміністрації у судах загальної юрисдикції.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 метою правового забезпечення діяльності райдержадміністрації.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За потреби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М.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Маклюк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487F03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Формування з урахуванням внесених пропозицій планів роботи: райдержадміністрації, на </w:t>
            </w:r>
            <w:r w:rsidR="00487F03" w:rsidRPr="003C149E">
              <w:rPr>
                <w:sz w:val="27"/>
                <w:szCs w:val="27"/>
              </w:rPr>
              <w:t>І</w:t>
            </w:r>
            <w:r w:rsidR="00827456" w:rsidRPr="003C149E">
              <w:rPr>
                <w:sz w:val="27"/>
                <w:szCs w:val="27"/>
                <w:lang w:val="en-US"/>
              </w:rPr>
              <w:t>V</w:t>
            </w:r>
            <w:r w:rsidRPr="003C149E">
              <w:rPr>
                <w:sz w:val="27"/>
                <w:szCs w:val="27"/>
              </w:rPr>
              <w:t xml:space="preserve"> квартал</w:t>
            </w:r>
            <w:r w:rsidR="00F72938" w:rsidRPr="003C149E">
              <w:rPr>
                <w:sz w:val="27"/>
                <w:szCs w:val="27"/>
              </w:rPr>
              <w:t xml:space="preserve"> 2020</w:t>
            </w:r>
            <w:r w:rsidR="000B7E9E" w:rsidRPr="003C149E">
              <w:rPr>
                <w:sz w:val="27"/>
                <w:szCs w:val="27"/>
              </w:rPr>
              <w:t xml:space="preserve"> року</w:t>
            </w:r>
            <w:r w:rsidRPr="003C149E">
              <w:rPr>
                <w:sz w:val="27"/>
                <w:szCs w:val="27"/>
              </w:rPr>
              <w:t>, місяць, тиждень.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Регламенту райдержадміністрації.</w:t>
            </w:r>
          </w:p>
        </w:tc>
        <w:tc>
          <w:tcPr>
            <w:tcW w:w="1843" w:type="dxa"/>
          </w:tcPr>
          <w:p w:rsidR="00330649" w:rsidRPr="003C149E" w:rsidRDefault="00330649" w:rsidP="00D112AD">
            <w:pPr>
              <w:jc w:val="center"/>
              <w:rPr>
                <w:sz w:val="27"/>
                <w:szCs w:val="27"/>
              </w:rPr>
            </w:pPr>
            <w:proofErr w:type="spellStart"/>
            <w:r w:rsidRPr="003C149E">
              <w:rPr>
                <w:sz w:val="27"/>
                <w:szCs w:val="27"/>
              </w:rPr>
              <w:t>Щокварталь</w:t>
            </w:r>
            <w:r w:rsidR="00D112AD" w:rsidRPr="003C149E">
              <w:rPr>
                <w:sz w:val="27"/>
                <w:szCs w:val="27"/>
              </w:rPr>
              <w:t>-</w:t>
            </w:r>
            <w:r w:rsidRPr="003C149E">
              <w:rPr>
                <w:sz w:val="27"/>
                <w:szCs w:val="27"/>
              </w:rPr>
              <w:t>но</w:t>
            </w:r>
            <w:proofErr w:type="spellEnd"/>
            <w:r w:rsidRPr="003C149E">
              <w:rPr>
                <w:sz w:val="27"/>
                <w:szCs w:val="27"/>
              </w:rPr>
              <w:t>, щомісячно, щотижнево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1B3403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267587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Підготовка аналітичних доповідних щодо виконання планів роботи райдержадміністрації, </w:t>
            </w:r>
            <w:r w:rsidR="00267587" w:rsidRPr="003C149E">
              <w:rPr>
                <w:sz w:val="27"/>
                <w:szCs w:val="27"/>
              </w:rPr>
              <w:t>за І</w:t>
            </w:r>
            <w:r w:rsidR="00827456" w:rsidRPr="003C149E">
              <w:rPr>
                <w:sz w:val="27"/>
                <w:szCs w:val="27"/>
              </w:rPr>
              <w:t>І</w:t>
            </w:r>
            <w:r w:rsidRPr="003C149E">
              <w:rPr>
                <w:sz w:val="27"/>
                <w:szCs w:val="27"/>
              </w:rPr>
              <w:t xml:space="preserve"> квартал, тижневих.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Регламенту райдержадміністрації.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proofErr w:type="spellStart"/>
            <w:r w:rsidRPr="003C149E">
              <w:rPr>
                <w:sz w:val="27"/>
                <w:szCs w:val="27"/>
              </w:rPr>
              <w:t>Щокварталь-но</w:t>
            </w:r>
            <w:proofErr w:type="spellEnd"/>
            <w:r w:rsidRPr="003C149E">
              <w:rPr>
                <w:sz w:val="27"/>
                <w:szCs w:val="27"/>
              </w:rPr>
              <w:t>, щотижнево</w:t>
            </w:r>
          </w:p>
        </w:tc>
        <w:tc>
          <w:tcPr>
            <w:tcW w:w="2126" w:type="dxa"/>
          </w:tcPr>
          <w:p w:rsidR="00330649" w:rsidRPr="003C149E" w:rsidRDefault="00330649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  <w:r w:rsidRPr="003C149E">
              <w:rPr>
                <w:rFonts w:eastAsia="Arial Unicode MS"/>
                <w:sz w:val="27"/>
                <w:szCs w:val="27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323"/>
        </w:trPr>
        <w:tc>
          <w:tcPr>
            <w:tcW w:w="15735" w:type="dxa"/>
            <w:gridSpan w:val="8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Розділ </w:t>
            </w:r>
            <w:r w:rsidRPr="003C149E">
              <w:rPr>
                <w:b/>
                <w:sz w:val="27"/>
                <w:szCs w:val="27"/>
                <w:lang w:val="en-US"/>
              </w:rPr>
              <w:t>IV</w:t>
            </w:r>
            <w:r w:rsidRPr="003C149E">
              <w:rPr>
                <w:b/>
                <w:sz w:val="27"/>
                <w:szCs w:val="27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330649" w:rsidRPr="003C149E" w:rsidTr="006E038C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Проведення навчань з працівниками апарату райдержадміністрації.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Підвищення рівня професійної компетентності державних службовців апарату районної державної адміністрації.</w:t>
            </w:r>
          </w:p>
        </w:tc>
        <w:tc>
          <w:tcPr>
            <w:tcW w:w="1843" w:type="dxa"/>
          </w:tcPr>
          <w:p w:rsidR="00330649" w:rsidRPr="003C149E" w:rsidRDefault="00330649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Щомісячно</w:t>
            </w:r>
          </w:p>
        </w:tc>
        <w:tc>
          <w:tcPr>
            <w:tcW w:w="2268" w:type="dxa"/>
            <w:gridSpan w:val="2"/>
          </w:tcPr>
          <w:p w:rsidR="000B7E9E" w:rsidRPr="003C149E" w:rsidRDefault="000B7E9E" w:rsidP="00F0629A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С. </w:t>
            </w:r>
            <w:proofErr w:type="spellStart"/>
            <w:r w:rsidRPr="003C149E">
              <w:rPr>
                <w:sz w:val="27"/>
                <w:szCs w:val="27"/>
              </w:rPr>
              <w:t>Демянцева</w:t>
            </w:r>
            <w:proofErr w:type="spellEnd"/>
          </w:p>
          <w:p w:rsidR="00330649" w:rsidRPr="003C149E" w:rsidRDefault="00575170" w:rsidP="00F0629A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  <w:p w:rsidR="000B7E9E" w:rsidRPr="003C149E" w:rsidRDefault="00060FEE" w:rsidP="00F0629A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М. </w:t>
            </w:r>
            <w:proofErr w:type="spellStart"/>
            <w:r w:rsidRPr="003C149E">
              <w:rPr>
                <w:sz w:val="27"/>
                <w:szCs w:val="27"/>
              </w:rPr>
              <w:t>Маклюк</w:t>
            </w:r>
            <w:proofErr w:type="spellEnd"/>
          </w:p>
          <w:p w:rsidR="00060FEE" w:rsidRPr="003C149E" w:rsidRDefault="00060FEE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 </w:t>
            </w:r>
          </w:p>
        </w:tc>
        <w:tc>
          <w:tcPr>
            <w:tcW w:w="1701" w:type="dxa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552"/>
        </w:trPr>
        <w:tc>
          <w:tcPr>
            <w:tcW w:w="15735" w:type="dxa"/>
            <w:gridSpan w:val="8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Розділ </w:t>
            </w:r>
            <w:r w:rsidRPr="003C149E">
              <w:rPr>
                <w:b/>
                <w:sz w:val="27"/>
                <w:szCs w:val="27"/>
                <w:lang w:val="en-US"/>
              </w:rPr>
              <w:t>V</w:t>
            </w:r>
            <w:r w:rsidRPr="003C149E">
              <w:rPr>
                <w:b/>
                <w:sz w:val="27"/>
                <w:szCs w:val="27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>розпоряджень та доручень голови обласної державної адміністрації</w:t>
            </w:r>
          </w:p>
        </w:tc>
      </w:tr>
      <w:tr w:rsidR="00330649" w:rsidRPr="003C149E" w:rsidTr="006E038C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Розпорядження Кабінету Міністрів України від 10.05.2018 № 342-р</w:t>
            </w:r>
          </w:p>
          <w:p w:rsidR="00330649" w:rsidRPr="003C149E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рад.</w:t>
            </w:r>
          </w:p>
        </w:tc>
        <w:tc>
          <w:tcPr>
            <w:tcW w:w="4394" w:type="dxa"/>
          </w:tcPr>
          <w:p w:rsidR="00330649" w:rsidRPr="003C149E" w:rsidRDefault="00330649" w:rsidP="00F0629A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Щокварталу до 01 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330649" w:rsidRPr="003C149E" w:rsidRDefault="00330649" w:rsidP="00733E3E">
            <w:pPr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  <w:r w:rsidRPr="003C149E">
              <w:rPr>
                <w:color w:val="1D1D1B"/>
                <w:sz w:val="27"/>
                <w:szCs w:val="27"/>
              </w:rPr>
              <w:t>До 01.</w:t>
            </w:r>
            <w:r w:rsidR="00110BD8" w:rsidRPr="003C149E">
              <w:rPr>
                <w:color w:val="1D1D1B"/>
                <w:sz w:val="27"/>
                <w:szCs w:val="27"/>
              </w:rPr>
              <w:t>10</w:t>
            </w:r>
            <w:r w:rsidRPr="003C149E">
              <w:rPr>
                <w:color w:val="1D1D1B"/>
                <w:sz w:val="27"/>
                <w:szCs w:val="27"/>
              </w:rPr>
              <w:t>.</w:t>
            </w:r>
            <w:r w:rsidR="00F72938" w:rsidRPr="003C149E">
              <w:rPr>
                <w:color w:val="1D1D1B"/>
                <w:sz w:val="27"/>
                <w:szCs w:val="27"/>
              </w:rPr>
              <w:t>20</w:t>
            </w:r>
          </w:p>
        </w:tc>
        <w:tc>
          <w:tcPr>
            <w:tcW w:w="2268" w:type="dxa"/>
            <w:gridSpan w:val="2"/>
          </w:tcPr>
          <w:p w:rsidR="00575170" w:rsidRPr="003C149E" w:rsidRDefault="00575170" w:rsidP="00575170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  <w:p w:rsidR="00330649" w:rsidRPr="003C149E" w:rsidRDefault="00330649" w:rsidP="00F0629A">
            <w:pPr>
              <w:suppressAutoHyphens/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</w:p>
        </w:tc>
        <w:tc>
          <w:tcPr>
            <w:tcW w:w="1701" w:type="dxa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552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Указ Президента України від 05.05.2011 № 547/2011 </w:t>
            </w:r>
          </w:p>
          <w:p w:rsidR="00330649" w:rsidRPr="003C149E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Питання забезпечення органами виконавчої влади доступу до публічної інформації.</w:t>
            </w:r>
          </w:p>
        </w:tc>
        <w:tc>
          <w:tcPr>
            <w:tcW w:w="4394" w:type="dxa"/>
          </w:tcPr>
          <w:p w:rsidR="00330649" w:rsidRPr="003C149E" w:rsidRDefault="00330649" w:rsidP="00733E3E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</w:t>
            </w:r>
            <w:r w:rsidR="006B64AC" w:rsidRPr="003C149E">
              <w:rPr>
                <w:sz w:val="27"/>
                <w:szCs w:val="27"/>
              </w:rPr>
              <w:t>квартально до</w:t>
            </w:r>
            <w:r w:rsidRPr="003C149E">
              <w:rPr>
                <w:sz w:val="27"/>
                <w:szCs w:val="27"/>
              </w:rPr>
              <w:t xml:space="preserve"> </w:t>
            </w:r>
            <w:r w:rsidR="00110BD8" w:rsidRPr="003C149E">
              <w:rPr>
                <w:sz w:val="27"/>
                <w:szCs w:val="27"/>
              </w:rPr>
              <w:t>05.10</w:t>
            </w:r>
            <w:r w:rsidRPr="003C149E">
              <w:rPr>
                <w:sz w:val="27"/>
                <w:szCs w:val="27"/>
              </w:rPr>
              <w:t xml:space="preserve"> інформуємо облдержадміністрацію </w:t>
            </w:r>
          </w:p>
        </w:tc>
        <w:tc>
          <w:tcPr>
            <w:tcW w:w="1843" w:type="dxa"/>
          </w:tcPr>
          <w:p w:rsidR="00330649" w:rsidRPr="003C149E" w:rsidRDefault="00330649" w:rsidP="006B64AC">
            <w:pPr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  <w:r w:rsidRPr="003C149E">
              <w:rPr>
                <w:color w:val="1D1D1B"/>
                <w:sz w:val="27"/>
                <w:szCs w:val="27"/>
              </w:rPr>
              <w:t xml:space="preserve">До </w:t>
            </w:r>
            <w:r w:rsidR="00635482" w:rsidRPr="003C149E">
              <w:rPr>
                <w:color w:val="1D1D1B"/>
                <w:sz w:val="27"/>
                <w:szCs w:val="27"/>
              </w:rPr>
              <w:t>05</w:t>
            </w:r>
            <w:r w:rsidR="00110BD8" w:rsidRPr="003C149E">
              <w:rPr>
                <w:color w:val="1D1D1B"/>
                <w:sz w:val="27"/>
                <w:szCs w:val="27"/>
              </w:rPr>
              <w:t>.10</w:t>
            </w:r>
            <w:r w:rsidR="00635482" w:rsidRPr="003C149E">
              <w:rPr>
                <w:color w:val="1D1D1B"/>
                <w:sz w:val="27"/>
                <w:szCs w:val="27"/>
              </w:rPr>
              <w:t>.</w:t>
            </w:r>
            <w:r w:rsidR="00F72938" w:rsidRPr="003C149E">
              <w:rPr>
                <w:color w:val="1D1D1B"/>
                <w:sz w:val="27"/>
                <w:szCs w:val="27"/>
              </w:rPr>
              <w:t xml:space="preserve">20 </w:t>
            </w:r>
            <w:proofErr w:type="spellStart"/>
            <w:r w:rsidRPr="003C149E">
              <w:rPr>
                <w:color w:val="1D1D1B"/>
                <w:sz w:val="27"/>
                <w:szCs w:val="27"/>
              </w:rPr>
              <w:t>05.</w:t>
            </w:r>
            <w:r w:rsidR="00110BD8" w:rsidRPr="003C149E">
              <w:rPr>
                <w:color w:val="1D1D1B"/>
                <w:sz w:val="27"/>
                <w:szCs w:val="27"/>
              </w:rPr>
              <w:t>10</w:t>
            </w:r>
            <w:r w:rsidRPr="003C149E">
              <w:rPr>
                <w:color w:val="1D1D1B"/>
                <w:sz w:val="27"/>
                <w:szCs w:val="27"/>
              </w:rPr>
              <w:t>.</w:t>
            </w:r>
            <w:r w:rsidR="00F72938" w:rsidRPr="003C149E">
              <w:rPr>
                <w:color w:val="1D1D1B"/>
                <w:sz w:val="27"/>
                <w:szCs w:val="27"/>
              </w:rPr>
              <w:t>20</w:t>
            </w:r>
            <w:proofErr w:type="spellEnd"/>
          </w:p>
          <w:p w:rsidR="006B64AC" w:rsidRPr="003C149E" w:rsidRDefault="006B64AC" w:rsidP="006B64AC">
            <w:pPr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</w:p>
        </w:tc>
        <w:tc>
          <w:tcPr>
            <w:tcW w:w="2268" w:type="dxa"/>
            <w:gridSpan w:val="2"/>
          </w:tcPr>
          <w:p w:rsidR="00330649" w:rsidRPr="003C149E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7"/>
                <w:szCs w:val="27"/>
              </w:rPr>
            </w:pPr>
            <w:r w:rsidRPr="003C149E">
              <w:rPr>
                <w:rFonts w:ascii="SourceSansProBold" w:hAnsi="SourceSansProBold"/>
                <w:color w:val="1D1D1B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ascii="SourceSansProBold" w:hAnsi="SourceSansProBold"/>
                <w:color w:val="1D1D1B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330649" w:rsidRPr="003C149E" w:rsidTr="006E038C">
        <w:trPr>
          <w:trHeight w:val="328"/>
        </w:trPr>
        <w:tc>
          <w:tcPr>
            <w:tcW w:w="426" w:type="dxa"/>
          </w:tcPr>
          <w:p w:rsidR="00330649" w:rsidRPr="003C149E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330649" w:rsidRPr="003C149E" w:rsidRDefault="00330649" w:rsidP="00F0629A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Указ Президента України від 07.02.2008 № 109/2008 </w:t>
            </w:r>
          </w:p>
          <w:p w:rsidR="00330649" w:rsidRPr="003C149E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самоврядування.</w:t>
            </w:r>
          </w:p>
        </w:tc>
        <w:tc>
          <w:tcPr>
            <w:tcW w:w="4394" w:type="dxa"/>
          </w:tcPr>
          <w:p w:rsidR="00330649" w:rsidRPr="003C149E" w:rsidRDefault="00330649" w:rsidP="00110BD8">
            <w:pPr>
              <w:pStyle w:val="13"/>
              <w:ind w:left="0"/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Що</w:t>
            </w:r>
            <w:r w:rsidR="006B64AC" w:rsidRPr="003C149E">
              <w:rPr>
                <w:sz w:val="27"/>
                <w:szCs w:val="27"/>
              </w:rPr>
              <w:t xml:space="preserve">кварталу </w:t>
            </w:r>
            <w:r w:rsidRPr="003C149E">
              <w:rPr>
                <w:sz w:val="27"/>
                <w:szCs w:val="27"/>
              </w:rPr>
              <w:t xml:space="preserve">до </w:t>
            </w:r>
            <w:r w:rsidR="00110BD8" w:rsidRPr="003C149E">
              <w:rPr>
                <w:sz w:val="27"/>
                <w:szCs w:val="27"/>
              </w:rPr>
              <w:t>10.10</w:t>
            </w:r>
            <w:r w:rsidRPr="003C149E">
              <w:rPr>
                <w:sz w:val="27"/>
                <w:szCs w:val="27"/>
              </w:rPr>
              <w:t xml:space="preserve"> інформуємо облдержадміністрацію</w:t>
            </w:r>
          </w:p>
        </w:tc>
        <w:tc>
          <w:tcPr>
            <w:tcW w:w="1843" w:type="dxa"/>
          </w:tcPr>
          <w:p w:rsidR="00330649" w:rsidRPr="003C149E" w:rsidRDefault="00330649" w:rsidP="00F72938">
            <w:pPr>
              <w:spacing w:line="204" w:lineRule="auto"/>
              <w:jc w:val="center"/>
              <w:rPr>
                <w:color w:val="1D1D1B"/>
                <w:sz w:val="27"/>
                <w:szCs w:val="27"/>
              </w:rPr>
            </w:pPr>
            <w:r w:rsidRPr="003C149E">
              <w:rPr>
                <w:color w:val="1D1D1B"/>
                <w:sz w:val="27"/>
                <w:szCs w:val="27"/>
              </w:rPr>
              <w:t xml:space="preserve">До </w:t>
            </w:r>
            <w:r w:rsidR="006B64AC" w:rsidRPr="003C149E">
              <w:rPr>
                <w:color w:val="1D1D1B"/>
                <w:sz w:val="27"/>
                <w:szCs w:val="27"/>
              </w:rPr>
              <w:t>10</w:t>
            </w:r>
            <w:r w:rsidR="00110BD8" w:rsidRPr="003C149E">
              <w:rPr>
                <w:color w:val="1D1D1B"/>
                <w:sz w:val="27"/>
                <w:szCs w:val="27"/>
              </w:rPr>
              <w:t>.10</w:t>
            </w:r>
            <w:r w:rsidRPr="003C149E">
              <w:rPr>
                <w:color w:val="1D1D1B"/>
                <w:sz w:val="27"/>
                <w:szCs w:val="27"/>
              </w:rPr>
              <w:t>.</w:t>
            </w:r>
            <w:r w:rsidR="00F72938" w:rsidRPr="003C149E">
              <w:rPr>
                <w:color w:val="1D1D1B"/>
                <w:sz w:val="27"/>
                <w:szCs w:val="27"/>
              </w:rPr>
              <w:t>20</w:t>
            </w:r>
          </w:p>
        </w:tc>
        <w:tc>
          <w:tcPr>
            <w:tcW w:w="2268" w:type="dxa"/>
            <w:gridSpan w:val="2"/>
          </w:tcPr>
          <w:p w:rsidR="00330649" w:rsidRPr="003C149E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7"/>
                <w:szCs w:val="27"/>
              </w:rPr>
            </w:pPr>
            <w:r w:rsidRPr="003C149E">
              <w:rPr>
                <w:rFonts w:ascii="SourceSansProBold" w:hAnsi="SourceSansProBold"/>
                <w:color w:val="1D1D1B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ascii="SourceSansProBold" w:hAnsi="SourceSansProBold"/>
                <w:color w:val="1D1D1B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3C149E" w:rsidRDefault="00330649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C001CF" w:rsidRPr="003C149E" w:rsidTr="006E038C">
        <w:trPr>
          <w:trHeight w:val="328"/>
        </w:trPr>
        <w:tc>
          <w:tcPr>
            <w:tcW w:w="426" w:type="dxa"/>
          </w:tcPr>
          <w:p w:rsidR="00C001CF" w:rsidRPr="003C149E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C001CF" w:rsidRPr="003C149E" w:rsidRDefault="00C001CF" w:rsidP="000A33CC">
            <w:pPr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Стан виконання розпорядження  облдержадміністрації «Про заходи щодо мінімізації можливості виникнення конфлікту інтересів державних службовців та врегулювання у разі його виникнення» від 03.06.2013 року № 231. </w:t>
            </w:r>
          </w:p>
        </w:tc>
        <w:tc>
          <w:tcPr>
            <w:tcW w:w="4394" w:type="dxa"/>
          </w:tcPr>
          <w:p w:rsidR="00C001CF" w:rsidRPr="003C149E" w:rsidRDefault="000A33CC" w:rsidP="00575170">
            <w:pPr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Реалізація заходів щодо мінімізації можливості виникнення конфлікту інтересів </w:t>
            </w:r>
          </w:p>
        </w:tc>
        <w:tc>
          <w:tcPr>
            <w:tcW w:w="1843" w:type="dxa"/>
          </w:tcPr>
          <w:p w:rsidR="00C001CF" w:rsidRPr="003C149E" w:rsidRDefault="000A33CC" w:rsidP="00575170">
            <w:pPr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Протягом кварталу </w:t>
            </w:r>
          </w:p>
        </w:tc>
        <w:tc>
          <w:tcPr>
            <w:tcW w:w="2268" w:type="dxa"/>
            <w:gridSpan w:val="2"/>
          </w:tcPr>
          <w:p w:rsidR="00575170" w:rsidRPr="003C149E" w:rsidRDefault="00575170" w:rsidP="00575170">
            <w:pPr>
              <w:suppressAutoHyphens/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О. </w:t>
            </w:r>
            <w:proofErr w:type="spellStart"/>
            <w:r w:rsidRPr="003C149E">
              <w:rPr>
                <w:sz w:val="27"/>
                <w:szCs w:val="27"/>
              </w:rPr>
              <w:t>Лепень</w:t>
            </w:r>
            <w:proofErr w:type="spellEnd"/>
          </w:p>
          <w:p w:rsidR="000A33CC" w:rsidRPr="003C149E" w:rsidRDefault="000A33CC" w:rsidP="00575170">
            <w:pPr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C001CF" w:rsidRPr="003C149E" w:rsidRDefault="00C001CF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C001CF" w:rsidRPr="003C149E" w:rsidTr="006E038C">
        <w:trPr>
          <w:trHeight w:val="280"/>
        </w:trPr>
        <w:tc>
          <w:tcPr>
            <w:tcW w:w="15735" w:type="dxa"/>
            <w:gridSpan w:val="8"/>
          </w:tcPr>
          <w:p w:rsidR="00C001CF" w:rsidRPr="003C149E" w:rsidRDefault="00C001CF" w:rsidP="00F0629A">
            <w:pPr>
              <w:suppressAutoHyphens/>
              <w:snapToGrid w:val="0"/>
              <w:jc w:val="center"/>
              <w:rPr>
                <w:b/>
                <w:sz w:val="27"/>
                <w:szCs w:val="27"/>
              </w:rPr>
            </w:pPr>
            <w:r w:rsidRPr="003C149E">
              <w:rPr>
                <w:b/>
                <w:sz w:val="27"/>
                <w:szCs w:val="27"/>
              </w:rPr>
              <w:t xml:space="preserve">Розділ </w:t>
            </w:r>
            <w:r w:rsidR="00212019" w:rsidRPr="003C149E">
              <w:rPr>
                <w:b/>
                <w:sz w:val="27"/>
                <w:szCs w:val="27"/>
                <w:lang w:val="en-US"/>
              </w:rPr>
              <w:t>V</w:t>
            </w:r>
            <w:r w:rsidRPr="003C149E">
              <w:rPr>
                <w:b/>
                <w:sz w:val="27"/>
                <w:szCs w:val="27"/>
                <w:lang w:val="en-US"/>
              </w:rPr>
              <w:t>I</w:t>
            </w:r>
            <w:r w:rsidRPr="003C149E">
              <w:rPr>
                <w:b/>
                <w:sz w:val="27"/>
                <w:szCs w:val="27"/>
                <w:lang w:val="ru-RU"/>
              </w:rPr>
              <w:t xml:space="preserve">. </w:t>
            </w:r>
            <w:r w:rsidRPr="003C149E">
              <w:rPr>
                <w:b/>
                <w:sz w:val="27"/>
                <w:szCs w:val="27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C001CF" w:rsidRPr="003C149E" w:rsidTr="006E038C">
        <w:trPr>
          <w:trHeight w:val="282"/>
        </w:trPr>
        <w:tc>
          <w:tcPr>
            <w:tcW w:w="426" w:type="dxa"/>
          </w:tcPr>
          <w:p w:rsidR="00C001CF" w:rsidRPr="003C149E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C001CF" w:rsidRPr="003C149E" w:rsidRDefault="00C001CF" w:rsidP="00F0629A">
            <w:pPr>
              <w:jc w:val="both"/>
              <w:rPr>
                <w:sz w:val="27"/>
                <w:szCs w:val="27"/>
                <w:lang w:val="ru-RU"/>
              </w:rPr>
            </w:pPr>
            <w:r w:rsidRPr="003C149E">
              <w:rPr>
                <w:sz w:val="27"/>
                <w:szCs w:val="27"/>
              </w:rPr>
              <w:t>Підготовка та внесення на розгляд районної ради проектів рішень районної ради з питань, які відносяться до повноважень райдержадміністрації.</w:t>
            </w:r>
          </w:p>
        </w:tc>
        <w:tc>
          <w:tcPr>
            <w:tcW w:w="4394" w:type="dxa"/>
          </w:tcPr>
          <w:p w:rsidR="00C001CF" w:rsidRPr="003C149E" w:rsidRDefault="00C001CF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Закону України «Про місцеве самоврядування в Україні» та Регламенту роботи районної ради</w:t>
            </w:r>
          </w:p>
        </w:tc>
        <w:tc>
          <w:tcPr>
            <w:tcW w:w="1843" w:type="dxa"/>
          </w:tcPr>
          <w:p w:rsidR="00C001CF" w:rsidRPr="003C149E" w:rsidRDefault="00C001CF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3C149E" w:rsidRDefault="00C001CF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 w:rsidRPr="003C149E">
              <w:rPr>
                <w:rFonts w:eastAsia="Arial Unicode MS"/>
                <w:sz w:val="27"/>
                <w:szCs w:val="27"/>
              </w:rPr>
              <w:t>С.</w:t>
            </w:r>
            <w:proofErr w:type="spellStart"/>
            <w:r w:rsidRPr="003C149E">
              <w:rPr>
                <w:rFonts w:eastAsia="Arial Unicode MS"/>
                <w:sz w:val="27"/>
                <w:szCs w:val="27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C001CF" w:rsidRPr="003C149E" w:rsidRDefault="00C001CF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C001CF" w:rsidRPr="003C149E" w:rsidTr="001B3403">
        <w:trPr>
          <w:trHeight w:val="796"/>
        </w:trPr>
        <w:tc>
          <w:tcPr>
            <w:tcW w:w="426" w:type="dxa"/>
          </w:tcPr>
          <w:p w:rsidR="00C001CF" w:rsidRPr="003C149E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gridSpan w:val="2"/>
          </w:tcPr>
          <w:p w:rsidR="00C001CF" w:rsidRPr="003C149E" w:rsidRDefault="00C001CF" w:rsidP="006B64AC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 xml:space="preserve">Участь працівників структурних підрозділів </w:t>
            </w:r>
            <w:r w:rsidR="006B64AC" w:rsidRPr="003C149E">
              <w:rPr>
                <w:sz w:val="27"/>
                <w:szCs w:val="27"/>
              </w:rPr>
              <w:t>райдержадміністрації</w:t>
            </w:r>
            <w:r w:rsidRPr="003C149E">
              <w:rPr>
                <w:sz w:val="27"/>
                <w:szCs w:val="27"/>
              </w:rPr>
              <w:t xml:space="preserve"> у засіданнях постійних комісій, сесіях районної ради.</w:t>
            </w:r>
          </w:p>
        </w:tc>
        <w:tc>
          <w:tcPr>
            <w:tcW w:w="4394" w:type="dxa"/>
          </w:tcPr>
          <w:p w:rsidR="00C001CF" w:rsidRPr="003C149E" w:rsidRDefault="00C001CF" w:rsidP="00F0629A">
            <w:pPr>
              <w:jc w:val="both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компетенції</w:t>
            </w:r>
          </w:p>
        </w:tc>
        <w:tc>
          <w:tcPr>
            <w:tcW w:w="1843" w:type="dxa"/>
          </w:tcPr>
          <w:p w:rsidR="00C001CF" w:rsidRPr="003C149E" w:rsidRDefault="00C001CF" w:rsidP="00F0629A">
            <w:pPr>
              <w:jc w:val="center"/>
              <w:rPr>
                <w:sz w:val="27"/>
                <w:szCs w:val="27"/>
              </w:rPr>
            </w:pPr>
            <w:r w:rsidRPr="003C149E">
              <w:rPr>
                <w:sz w:val="27"/>
                <w:szCs w:val="27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3C149E" w:rsidRDefault="008A4BE4" w:rsidP="00F0629A">
            <w:pPr>
              <w:suppressAutoHyphens/>
              <w:jc w:val="center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Н.Лебедєва</w:t>
            </w:r>
          </w:p>
        </w:tc>
        <w:tc>
          <w:tcPr>
            <w:tcW w:w="1701" w:type="dxa"/>
          </w:tcPr>
          <w:p w:rsidR="00C001CF" w:rsidRPr="003C149E" w:rsidRDefault="00C001CF" w:rsidP="00F0629A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</w:p>
        </w:tc>
      </w:tr>
    </w:tbl>
    <w:p w:rsidR="001B3403" w:rsidRDefault="001B3403" w:rsidP="005D3037">
      <w:pPr>
        <w:rPr>
          <w:sz w:val="28"/>
          <w:szCs w:val="28"/>
        </w:rPr>
      </w:pPr>
    </w:p>
    <w:p w:rsidR="001B3403" w:rsidRDefault="001B3403" w:rsidP="005D3037">
      <w:pPr>
        <w:rPr>
          <w:sz w:val="28"/>
          <w:szCs w:val="28"/>
        </w:rPr>
      </w:pPr>
    </w:p>
    <w:p w:rsidR="001B3403" w:rsidRDefault="001B3403" w:rsidP="005D3037">
      <w:pPr>
        <w:rPr>
          <w:sz w:val="28"/>
          <w:szCs w:val="28"/>
        </w:rPr>
      </w:pPr>
    </w:p>
    <w:p w:rsidR="00820642" w:rsidRPr="006B64AC" w:rsidRDefault="00820642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Начальник </w:t>
      </w:r>
      <w:r w:rsidR="000B7E9E" w:rsidRPr="006B64AC">
        <w:rPr>
          <w:sz w:val="28"/>
          <w:szCs w:val="28"/>
        </w:rPr>
        <w:t xml:space="preserve">загального відділу, </w:t>
      </w:r>
      <w:r w:rsidRPr="006B64AC">
        <w:rPr>
          <w:sz w:val="28"/>
          <w:szCs w:val="28"/>
        </w:rPr>
        <w:t>організаційно</w:t>
      </w:r>
      <w:r w:rsidR="000B7E9E" w:rsidRPr="006B64AC">
        <w:rPr>
          <w:sz w:val="28"/>
          <w:szCs w:val="28"/>
        </w:rPr>
        <w:t>ї</w:t>
      </w:r>
    </w:p>
    <w:p w:rsidR="00820642" w:rsidRPr="006B64AC" w:rsidRDefault="000B7E9E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 w:rsidR="00C01875"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>С</w:t>
      </w:r>
      <w:r w:rsidR="003C149E">
        <w:rPr>
          <w:sz w:val="28"/>
          <w:szCs w:val="28"/>
        </w:rPr>
        <w:t xml:space="preserve">вітлана   </w:t>
      </w:r>
      <w:r w:rsidRPr="006B64AC">
        <w:rPr>
          <w:sz w:val="28"/>
          <w:szCs w:val="28"/>
        </w:rPr>
        <w:t>Д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МЯНЦ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ВА</w:t>
      </w:r>
    </w:p>
    <w:sectPr w:rsidR="00820642" w:rsidRPr="006B64AC" w:rsidSect="001B3403">
      <w:pgSz w:w="16838" w:h="11906" w:orient="landscape"/>
      <w:pgMar w:top="851" w:right="850" w:bottom="1135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806" w:rsidRDefault="004E5806" w:rsidP="003922F1">
      <w:r>
        <w:separator/>
      </w:r>
    </w:p>
  </w:endnote>
  <w:endnote w:type="continuationSeparator" w:id="1">
    <w:p w:rsidR="004E5806" w:rsidRDefault="004E5806" w:rsidP="0039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806" w:rsidRDefault="004E5806" w:rsidP="003922F1">
      <w:r>
        <w:separator/>
      </w:r>
    </w:p>
  </w:footnote>
  <w:footnote w:type="continuationSeparator" w:id="1">
    <w:p w:rsidR="004E5806" w:rsidRDefault="004E5806" w:rsidP="0039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46" w:rsidRDefault="00F70C92">
    <w:pPr>
      <w:pStyle w:val="a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805946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805946">
      <w:rPr>
        <w:rStyle w:val="afb"/>
        <w:noProof/>
      </w:rPr>
      <w:t>2</w:t>
    </w:r>
    <w:r>
      <w:rPr>
        <w:rStyle w:val="afb"/>
      </w:rPr>
      <w:fldChar w:fldCharType="end"/>
    </w:r>
  </w:p>
  <w:p w:rsidR="00805946" w:rsidRDefault="0080594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46" w:rsidRDefault="00805946">
    <w:pPr>
      <w:pStyle w:val="a5"/>
      <w:jc w:val="center"/>
    </w:pPr>
  </w:p>
  <w:p w:rsidR="00805946" w:rsidRDefault="008059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5F76E0"/>
    <w:multiLevelType w:val="hybridMultilevel"/>
    <w:tmpl w:val="A3D0D7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63D78"/>
    <w:multiLevelType w:val="hybridMultilevel"/>
    <w:tmpl w:val="00D6890E"/>
    <w:lvl w:ilvl="0" w:tplc="BE22B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D1043"/>
    <w:multiLevelType w:val="hybridMultilevel"/>
    <w:tmpl w:val="D5603B00"/>
    <w:lvl w:ilvl="0" w:tplc="DBCCE2FE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B3716"/>
    <w:multiLevelType w:val="hybridMultilevel"/>
    <w:tmpl w:val="2A102262"/>
    <w:lvl w:ilvl="0" w:tplc="894CAE3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5303E"/>
    <w:multiLevelType w:val="hybridMultilevel"/>
    <w:tmpl w:val="DB96970C"/>
    <w:lvl w:ilvl="0" w:tplc="FE129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52834"/>
    <w:multiLevelType w:val="hybridMultilevel"/>
    <w:tmpl w:val="F0A8EF82"/>
    <w:lvl w:ilvl="0" w:tplc="9004792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8" w:hanging="360"/>
      </w:pPr>
    </w:lvl>
    <w:lvl w:ilvl="2" w:tplc="0422001B" w:tentative="1">
      <w:start w:val="1"/>
      <w:numFmt w:val="lowerRoman"/>
      <w:lvlText w:val="%3."/>
      <w:lvlJc w:val="right"/>
      <w:pPr>
        <w:ind w:left="2138" w:hanging="180"/>
      </w:pPr>
    </w:lvl>
    <w:lvl w:ilvl="3" w:tplc="0422000F" w:tentative="1">
      <w:start w:val="1"/>
      <w:numFmt w:val="decimal"/>
      <w:lvlText w:val="%4."/>
      <w:lvlJc w:val="left"/>
      <w:pPr>
        <w:ind w:left="2858" w:hanging="360"/>
      </w:pPr>
    </w:lvl>
    <w:lvl w:ilvl="4" w:tplc="04220019" w:tentative="1">
      <w:start w:val="1"/>
      <w:numFmt w:val="lowerLetter"/>
      <w:lvlText w:val="%5."/>
      <w:lvlJc w:val="left"/>
      <w:pPr>
        <w:ind w:left="3578" w:hanging="360"/>
      </w:pPr>
    </w:lvl>
    <w:lvl w:ilvl="5" w:tplc="0422001B" w:tentative="1">
      <w:start w:val="1"/>
      <w:numFmt w:val="lowerRoman"/>
      <w:lvlText w:val="%6."/>
      <w:lvlJc w:val="right"/>
      <w:pPr>
        <w:ind w:left="4298" w:hanging="180"/>
      </w:pPr>
    </w:lvl>
    <w:lvl w:ilvl="6" w:tplc="0422000F" w:tentative="1">
      <w:start w:val="1"/>
      <w:numFmt w:val="decimal"/>
      <w:lvlText w:val="%7."/>
      <w:lvlJc w:val="left"/>
      <w:pPr>
        <w:ind w:left="5018" w:hanging="360"/>
      </w:pPr>
    </w:lvl>
    <w:lvl w:ilvl="7" w:tplc="04220019" w:tentative="1">
      <w:start w:val="1"/>
      <w:numFmt w:val="lowerLetter"/>
      <w:lvlText w:val="%8."/>
      <w:lvlJc w:val="left"/>
      <w:pPr>
        <w:ind w:left="5738" w:hanging="360"/>
      </w:pPr>
    </w:lvl>
    <w:lvl w:ilvl="8" w:tplc="0422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>
    <w:nsid w:val="108334CA"/>
    <w:multiLevelType w:val="hybridMultilevel"/>
    <w:tmpl w:val="BFB89F10"/>
    <w:lvl w:ilvl="0" w:tplc="DD2C66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D0534"/>
    <w:multiLevelType w:val="hybridMultilevel"/>
    <w:tmpl w:val="2AB27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31C6"/>
    <w:multiLevelType w:val="hybridMultilevel"/>
    <w:tmpl w:val="84C03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2A05"/>
    <w:multiLevelType w:val="hybridMultilevel"/>
    <w:tmpl w:val="3470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109D0"/>
    <w:multiLevelType w:val="hybridMultilevel"/>
    <w:tmpl w:val="DC9875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993291"/>
    <w:multiLevelType w:val="hybridMultilevel"/>
    <w:tmpl w:val="53148D8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316A6343"/>
    <w:multiLevelType w:val="hybridMultilevel"/>
    <w:tmpl w:val="B6961DA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31832EAD"/>
    <w:multiLevelType w:val="hybridMultilevel"/>
    <w:tmpl w:val="913AEEF6"/>
    <w:lvl w:ilvl="0" w:tplc="B1CC6A7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19">
    <w:nsid w:val="391224EC"/>
    <w:multiLevelType w:val="hybridMultilevel"/>
    <w:tmpl w:val="4790C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559F7"/>
    <w:multiLevelType w:val="hybridMultilevel"/>
    <w:tmpl w:val="4D2E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86E74"/>
    <w:multiLevelType w:val="hybridMultilevel"/>
    <w:tmpl w:val="F18057DA"/>
    <w:lvl w:ilvl="0" w:tplc="A2004964"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5"/>
        </w:tabs>
        <w:ind w:left="1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5"/>
        </w:tabs>
        <w:ind w:left="2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</w:abstractNum>
  <w:abstractNum w:abstractNumId="22">
    <w:nsid w:val="41BB5E67"/>
    <w:multiLevelType w:val="hybridMultilevel"/>
    <w:tmpl w:val="D60E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55BDD"/>
    <w:multiLevelType w:val="hybridMultilevel"/>
    <w:tmpl w:val="485A13B2"/>
    <w:lvl w:ilvl="0" w:tplc="E592AA5E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CE76F3"/>
    <w:multiLevelType w:val="hybridMultilevel"/>
    <w:tmpl w:val="A9C46D2A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0E9"/>
    <w:multiLevelType w:val="hybridMultilevel"/>
    <w:tmpl w:val="6768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B57AE"/>
    <w:multiLevelType w:val="hybridMultilevel"/>
    <w:tmpl w:val="FD4CFBA6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7A32"/>
    <w:multiLevelType w:val="hybridMultilevel"/>
    <w:tmpl w:val="5C00DF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959AD"/>
    <w:multiLevelType w:val="hybridMultilevel"/>
    <w:tmpl w:val="39861DB4"/>
    <w:lvl w:ilvl="0" w:tplc="AC9C85A4"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2">
    <w:nsid w:val="505E59DA"/>
    <w:multiLevelType w:val="hybridMultilevel"/>
    <w:tmpl w:val="7174D57A"/>
    <w:lvl w:ilvl="0" w:tplc="EB0AA0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C79D1"/>
    <w:multiLevelType w:val="hybridMultilevel"/>
    <w:tmpl w:val="10FCF22E"/>
    <w:lvl w:ilvl="0" w:tplc="A22C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D86E96"/>
    <w:multiLevelType w:val="hybridMultilevel"/>
    <w:tmpl w:val="5C5CD374"/>
    <w:lvl w:ilvl="0" w:tplc="21F87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76C2B"/>
    <w:multiLevelType w:val="hybridMultilevel"/>
    <w:tmpl w:val="9AFC3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E1D8D"/>
    <w:multiLevelType w:val="hybridMultilevel"/>
    <w:tmpl w:val="FB86F4BA"/>
    <w:lvl w:ilvl="0" w:tplc="B2F632F2">
      <w:start w:val="2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>
    <w:nsid w:val="5E4F54EA"/>
    <w:multiLevelType w:val="hybridMultilevel"/>
    <w:tmpl w:val="49B2A39C"/>
    <w:lvl w:ilvl="0" w:tplc="69B0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860688"/>
    <w:multiLevelType w:val="hybridMultilevel"/>
    <w:tmpl w:val="7EC81FD6"/>
    <w:lvl w:ilvl="0" w:tplc="AA482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69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2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41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63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25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0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A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1850350"/>
    <w:multiLevelType w:val="hybridMultilevel"/>
    <w:tmpl w:val="2B06F00C"/>
    <w:lvl w:ilvl="0" w:tplc="3E6280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B072E"/>
    <w:multiLevelType w:val="hybridMultilevel"/>
    <w:tmpl w:val="D3700BF8"/>
    <w:lvl w:ilvl="0" w:tplc="9E26C2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7C53C6"/>
    <w:multiLevelType w:val="multilevel"/>
    <w:tmpl w:val="98102C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9FC4252"/>
    <w:multiLevelType w:val="hybridMultilevel"/>
    <w:tmpl w:val="517A2530"/>
    <w:lvl w:ilvl="0" w:tplc="A7C021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72B4C"/>
    <w:multiLevelType w:val="hybridMultilevel"/>
    <w:tmpl w:val="89E8FEA6"/>
    <w:lvl w:ilvl="0" w:tplc="3974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6"/>
  </w:num>
  <w:num w:numId="5">
    <w:abstractNumId w:val="32"/>
  </w:num>
  <w:num w:numId="6">
    <w:abstractNumId w:val="31"/>
  </w:num>
  <w:num w:numId="7">
    <w:abstractNumId w:val="8"/>
  </w:num>
  <w:num w:numId="8">
    <w:abstractNumId w:val="21"/>
  </w:num>
  <w:num w:numId="9">
    <w:abstractNumId w:val="26"/>
  </w:num>
  <w:num w:numId="10">
    <w:abstractNumId w:val="0"/>
  </w:num>
  <w:num w:numId="11">
    <w:abstractNumId w:val="38"/>
  </w:num>
  <w:num w:numId="12">
    <w:abstractNumId w:val="24"/>
  </w:num>
  <w:num w:numId="13">
    <w:abstractNumId w:val="42"/>
  </w:num>
  <w:num w:numId="14">
    <w:abstractNumId w:val="36"/>
  </w:num>
  <w:num w:numId="15">
    <w:abstractNumId w:val="7"/>
  </w:num>
  <w:num w:numId="16">
    <w:abstractNumId w:val="39"/>
  </w:num>
  <w:num w:numId="17">
    <w:abstractNumId w:val="5"/>
  </w:num>
  <w:num w:numId="18">
    <w:abstractNumId w:val="33"/>
  </w:num>
  <w:num w:numId="19">
    <w:abstractNumId w:val="3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8"/>
  </w:num>
  <w:num w:numId="27">
    <w:abstractNumId w:val="14"/>
  </w:num>
  <w:num w:numId="28">
    <w:abstractNumId w:val="22"/>
  </w:num>
  <w:num w:numId="29">
    <w:abstractNumId w:val="9"/>
  </w:num>
  <w:num w:numId="30">
    <w:abstractNumId w:val="35"/>
  </w:num>
  <w:num w:numId="31">
    <w:abstractNumId w:val="15"/>
  </w:num>
  <w:num w:numId="32">
    <w:abstractNumId w:val="10"/>
  </w:num>
  <w:num w:numId="33">
    <w:abstractNumId w:val="11"/>
  </w:num>
  <w:num w:numId="34">
    <w:abstractNumId w:val="27"/>
  </w:num>
  <w:num w:numId="35">
    <w:abstractNumId w:val="28"/>
  </w:num>
  <w:num w:numId="36">
    <w:abstractNumId w:val="20"/>
  </w:num>
  <w:num w:numId="37">
    <w:abstractNumId w:val="16"/>
  </w:num>
  <w:num w:numId="38">
    <w:abstractNumId w:val="17"/>
  </w:num>
  <w:num w:numId="39">
    <w:abstractNumId w:val="29"/>
  </w:num>
  <w:num w:numId="40">
    <w:abstractNumId w:val="13"/>
  </w:num>
  <w:num w:numId="41">
    <w:abstractNumId w:val="44"/>
  </w:num>
  <w:num w:numId="42">
    <w:abstractNumId w:val="4"/>
  </w:num>
  <w:num w:numId="43">
    <w:abstractNumId w:val="23"/>
  </w:num>
  <w:num w:numId="44">
    <w:abstractNumId w:val="45"/>
  </w:num>
  <w:num w:numId="45">
    <w:abstractNumId w:val="12"/>
  </w:num>
  <w:num w:numId="46">
    <w:abstractNumId w:val="25"/>
  </w:num>
  <w:num w:numId="47">
    <w:abstractNumId w:val="41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FCD"/>
    <w:rsid w:val="00000E98"/>
    <w:rsid w:val="00001B8A"/>
    <w:rsid w:val="000024D8"/>
    <w:rsid w:val="00004FFC"/>
    <w:rsid w:val="000068C4"/>
    <w:rsid w:val="0001175A"/>
    <w:rsid w:val="00017648"/>
    <w:rsid w:val="00017D19"/>
    <w:rsid w:val="00017E73"/>
    <w:rsid w:val="00022D6A"/>
    <w:rsid w:val="0002344D"/>
    <w:rsid w:val="000235BF"/>
    <w:rsid w:val="00025F62"/>
    <w:rsid w:val="000316BA"/>
    <w:rsid w:val="00031D64"/>
    <w:rsid w:val="00032213"/>
    <w:rsid w:val="00033943"/>
    <w:rsid w:val="000346A2"/>
    <w:rsid w:val="000370BF"/>
    <w:rsid w:val="00050EF1"/>
    <w:rsid w:val="0005275A"/>
    <w:rsid w:val="00053934"/>
    <w:rsid w:val="00053B72"/>
    <w:rsid w:val="00055A65"/>
    <w:rsid w:val="00060FEE"/>
    <w:rsid w:val="00064F40"/>
    <w:rsid w:val="00070564"/>
    <w:rsid w:val="000744EE"/>
    <w:rsid w:val="00080682"/>
    <w:rsid w:val="00082550"/>
    <w:rsid w:val="00082BE0"/>
    <w:rsid w:val="000859DD"/>
    <w:rsid w:val="00085FF4"/>
    <w:rsid w:val="0008622E"/>
    <w:rsid w:val="0009056E"/>
    <w:rsid w:val="0009371E"/>
    <w:rsid w:val="000A151F"/>
    <w:rsid w:val="000A2C9E"/>
    <w:rsid w:val="000A33CC"/>
    <w:rsid w:val="000A3E37"/>
    <w:rsid w:val="000A526E"/>
    <w:rsid w:val="000B7E9E"/>
    <w:rsid w:val="000C053E"/>
    <w:rsid w:val="000C3D4E"/>
    <w:rsid w:val="000C749E"/>
    <w:rsid w:val="000D0F93"/>
    <w:rsid w:val="000D116C"/>
    <w:rsid w:val="000D2A36"/>
    <w:rsid w:val="000D4199"/>
    <w:rsid w:val="000E3243"/>
    <w:rsid w:val="000E7902"/>
    <w:rsid w:val="000E7B3F"/>
    <w:rsid w:val="000E7EBD"/>
    <w:rsid w:val="000F1ED4"/>
    <w:rsid w:val="000F5A71"/>
    <w:rsid w:val="00103089"/>
    <w:rsid w:val="00103A1D"/>
    <w:rsid w:val="00104B7C"/>
    <w:rsid w:val="00107B40"/>
    <w:rsid w:val="00110BD8"/>
    <w:rsid w:val="00110F23"/>
    <w:rsid w:val="00113EFE"/>
    <w:rsid w:val="00124955"/>
    <w:rsid w:val="001261FE"/>
    <w:rsid w:val="00132409"/>
    <w:rsid w:val="0013633A"/>
    <w:rsid w:val="0014520B"/>
    <w:rsid w:val="00145311"/>
    <w:rsid w:val="001575BC"/>
    <w:rsid w:val="00163C67"/>
    <w:rsid w:val="00167DC4"/>
    <w:rsid w:val="00170484"/>
    <w:rsid w:val="00173EA1"/>
    <w:rsid w:val="0017662F"/>
    <w:rsid w:val="00181FED"/>
    <w:rsid w:val="001829E0"/>
    <w:rsid w:val="00184C29"/>
    <w:rsid w:val="001866D3"/>
    <w:rsid w:val="0018683F"/>
    <w:rsid w:val="00187CF6"/>
    <w:rsid w:val="00191135"/>
    <w:rsid w:val="001919F3"/>
    <w:rsid w:val="00192962"/>
    <w:rsid w:val="00194719"/>
    <w:rsid w:val="001A217E"/>
    <w:rsid w:val="001A290B"/>
    <w:rsid w:val="001A31FE"/>
    <w:rsid w:val="001A57F7"/>
    <w:rsid w:val="001A6E91"/>
    <w:rsid w:val="001B101B"/>
    <w:rsid w:val="001B3403"/>
    <w:rsid w:val="001C138E"/>
    <w:rsid w:val="001C7BB6"/>
    <w:rsid w:val="001D0151"/>
    <w:rsid w:val="001D12DD"/>
    <w:rsid w:val="001D1A53"/>
    <w:rsid w:val="001D40EB"/>
    <w:rsid w:val="001D44B6"/>
    <w:rsid w:val="001D4B40"/>
    <w:rsid w:val="001D4EA0"/>
    <w:rsid w:val="001E221E"/>
    <w:rsid w:val="001E26E8"/>
    <w:rsid w:val="001E28DE"/>
    <w:rsid w:val="001E2B15"/>
    <w:rsid w:val="001E3C27"/>
    <w:rsid w:val="001E5396"/>
    <w:rsid w:val="001E67FC"/>
    <w:rsid w:val="001E7671"/>
    <w:rsid w:val="001F2DC7"/>
    <w:rsid w:val="001F5F0C"/>
    <w:rsid w:val="00202803"/>
    <w:rsid w:val="00205510"/>
    <w:rsid w:val="002056B3"/>
    <w:rsid w:val="00205ECF"/>
    <w:rsid w:val="002068C5"/>
    <w:rsid w:val="00212019"/>
    <w:rsid w:val="00217D47"/>
    <w:rsid w:val="00221CD0"/>
    <w:rsid w:val="002238B4"/>
    <w:rsid w:val="0022783F"/>
    <w:rsid w:val="0023371F"/>
    <w:rsid w:val="00235BBC"/>
    <w:rsid w:val="0023789F"/>
    <w:rsid w:val="00237969"/>
    <w:rsid w:val="0024283C"/>
    <w:rsid w:val="00245A5C"/>
    <w:rsid w:val="00245FE3"/>
    <w:rsid w:val="0025055B"/>
    <w:rsid w:val="00250CFA"/>
    <w:rsid w:val="00254952"/>
    <w:rsid w:val="0025495B"/>
    <w:rsid w:val="002659FC"/>
    <w:rsid w:val="00267587"/>
    <w:rsid w:val="00267E6E"/>
    <w:rsid w:val="00270741"/>
    <w:rsid w:val="00276EA9"/>
    <w:rsid w:val="0028157F"/>
    <w:rsid w:val="0028266D"/>
    <w:rsid w:val="00282844"/>
    <w:rsid w:val="00283B20"/>
    <w:rsid w:val="00283F01"/>
    <w:rsid w:val="00292695"/>
    <w:rsid w:val="00296581"/>
    <w:rsid w:val="00296F8E"/>
    <w:rsid w:val="00297CB6"/>
    <w:rsid w:val="002A48F2"/>
    <w:rsid w:val="002A60C6"/>
    <w:rsid w:val="002B09B0"/>
    <w:rsid w:val="002B1D73"/>
    <w:rsid w:val="002B402F"/>
    <w:rsid w:val="002B4B6D"/>
    <w:rsid w:val="002B6FCD"/>
    <w:rsid w:val="002C5223"/>
    <w:rsid w:val="002C7723"/>
    <w:rsid w:val="002D40F2"/>
    <w:rsid w:val="002D6C22"/>
    <w:rsid w:val="002D7B95"/>
    <w:rsid w:val="002E03EB"/>
    <w:rsid w:val="002E14A6"/>
    <w:rsid w:val="002E20C7"/>
    <w:rsid w:val="002E3444"/>
    <w:rsid w:val="002E502E"/>
    <w:rsid w:val="002F217A"/>
    <w:rsid w:val="002F3ADB"/>
    <w:rsid w:val="002F5ADE"/>
    <w:rsid w:val="00300512"/>
    <w:rsid w:val="0030231E"/>
    <w:rsid w:val="00313814"/>
    <w:rsid w:val="003139B3"/>
    <w:rsid w:val="00314598"/>
    <w:rsid w:val="00316DAA"/>
    <w:rsid w:val="003256B6"/>
    <w:rsid w:val="00330649"/>
    <w:rsid w:val="00330BC7"/>
    <w:rsid w:val="00332735"/>
    <w:rsid w:val="003423ED"/>
    <w:rsid w:val="00351FDB"/>
    <w:rsid w:val="00352B81"/>
    <w:rsid w:val="0035470C"/>
    <w:rsid w:val="00354789"/>
    <w:rsid w:val="0035538D"/>
    <w:rsid w:val="0035665D"/>
    <w:rsid w:val="003578DE"/>
    <w:rsid w:val="00365E1C"/>
    <w:rsid w:val="003730CA"/>
    <w:rsid w:val="003737B2"/>
    <w:rsid w:val="00390CAC"/>
    <w:rsid w:val="003922F1"/>
    <w:rsid w:val="003936FF"/>
    <w:rsid w:val="003944C5"/>
    <w:rsid w:val="003947DA"/>
    <w:rsid w:val="00394EAF"/>
    <w:rsid w:val="003A078B"/>
    <w:rsid w:val="003A675F"/>
    <w:rsid w:val="003A7746"/>
    <w:rsid w:val="003A7AF8"/>
    <w:rsid w:val="003B14F2"/>
    <w:rsid w:val="003B2198"/>
    <w:rsid w:val="003B28D1"/>
    <w:rsid w:val="003B69F0"/>
    <w:rsid w:val="003B6A21"/>
    <w:rsid w:val="003B71FD"/>
    <w:rsid w:val="003C0750"/>
    <w:rsid w:val="003C149E"/>
    <w:rsid w:val="003C526A"/>
    <w:rsid w:val="003C5B79"/>
    <w:rsid w:val="003D5D34"/>
    <w:rsid w:val="003D7FD4"/>
    <w:rsid w:val="003E0AF2"/>
    <w:rsid w:val="003E0CCC"/>
    <w:rsid w:val="003E3016"/>
    <w:rsid w:val="003E3513"/>
    <w:rsid w:val="003F00D1"/>
    <w:rsid w:val="003F050B"/>
    <w:rsid w:val="00401A10"/>
    <w:rsid w:val="004024D4"/>
    <w:rsid w:val="00402A3B"/>
    <w:rsid w:val="00407F51"/>
    <w:rsid w:val="00416C19"/>
    <w:rsid w:val="004216C0"/>
    <w:rsid w:val="00435AE0"/>
    <w:rsid w:val="00437FF4"/>
    <w:rsid w:val="00440682"/>
    <w:rsid w:val="004418BE"/>
    <w:rsid w:val="00443A71"/>
    <w:rsid w:val="00444932"/>
    <w:rsid w:val="0044495E"/>
    <w:rsid w:val="00446F12"/>
    <w:rsid w:val="00451A32"/>
    <w:rsid w:val="00452294"/>
    <w:rsid w:val="0045702A"/>
    <w:rsid w:val="00461EDC"/>
    <w:rsid w:val="00462B12"/>
    <w:rsid w:val="00463A79"/>
    <w:rsid w:val="00465FFE"/>
    <w:rsid w:val="004704C5"/>
    <w:rsid w:val="00480DAA"/>
    <w:rsid w:val="00483ABF"/>
    <w:rsid w:val="00487F03"/>
    <w:rsid w:val="00491A34"/>
    <w:rsid w:val="00492BFD"/>
    <w:rsid w:val="004963A1"/>
    <w:rsid w:val="004A0318"/>
    <w:rsid w:val="004A29A1"/>
    <w:rsid w:val="004A633A"/>
    <w:rsid w:val="004B0B23"/>
    <w:rsid w:val="004B5DCE"/>
    <w:rsid w:val="004B63B8"/>
    <w:rsid w:val="004C0B9F"/>
    <w:rsid w:val="004D2DAC"/>
    <w:rsid w:val="004E4E1C"/>
    <w:rsid w:val="004E558B"/>
    <w:rsid w:val="004E5806"/>
    <w:rsid w:val="004E707D"/>
    <w:rsid w:val="004F2349"/>
    <w:rsid w:val="004F5AC0"/>
    <w:rsid w:val="00500F94"/>
    <w:rsid w:val="0050537E"/>
    <w:rsid w:val="00513107"/>
    <w:rsid w:val="00521A0A"/>
    <w:rsid w:val="005232A5"/>
    <w:rsid w:val="00525C49"/>
    <w:rsid w:val="00527356"/>
    <w:rsid w:val="00531AB9"/>
    <w:rsid w:val="00535F9F"/>
    <w:rsid w:val="00536102"/>
    <w:rsid w:val="00541B8D"/>
    <w:rsid w:val="00543C50"/>
    <w:rsid w:val="00546DA8"/>
    <w:rsid w:val="00547108"/>
    <w:rsid w:val="005509AD"/>
    <w:rsid w:val="00551FF0"/>
    <w:rsid w:val="00557E07"/>
    <w:rsid w:val="00560071"/>
    <w:rsid w:val="0056014A"/>
    <w:rsid w:val="0056330F"/>
    <w:rsid w:val="0056466F"/>
    <w:rsid w:val="00567833"/>
    <w:rsid w:val="00575170"/>
    <w:rsid w:val="005757C2"/>
    <w:rsid w:val="00575B10"/>
    <w:rsid w:val="0057609F"/>
    <w:rsid w:val="00580F15"/>
    <w:rsid w:val="005824C9"/>
    <w:rsid w:val="00582609"/>
    <w:rsid w:val="00583B71"/>
    <w:rsid w:val="00583E4C"/>
    <w:rsid w:val="00590375"/>
    <w:rsid w:val="00593676"/>
    <w:rsid w:val="00596F09"/>
    <w:rsid w:val="005B0D91"/>
    <w:rsid w:val="005B0F6D"/>
    <w:rsid w:val="005B1B11"/>
    <w:rsid w:val="005B1B6E"/>
    <w:rsid w:val="005B2316"/>
    <w:rsid w:val="005B6A68"/>
    <w:rsid w:val="005B778E"/>
    <w:rsid w:val="005C0300"/>
    <w:rsid w:val="005C123B"/>
    <w:rsid w:val="005C1D93"/>
    <w:rsid w:val="005C41B7"/>
    <w:rsid w:val="005D09C0"/>
    <w:rsid w:val="005D0B6A"/>
    <w:rsid w:val="005D3037"/>
    <w:rsid w:val="005E16EE"/>
    <w:rsid w:val="005E1B35"/>
    <w:rsid w:val="005E36D2"/>
    <w:rsid w:val="005E5615"/>
    <w:rsid w:val="005E6C01"/>
    <w:rsid w:val="005E6D31"/>
    <w:rsid w:val="005F00C1"/>
    <w:rsid w:val="005F23B2"/>
    <w:rsid w:val="005F54A8"/>
    <w:rsid w:val="005F5FF3"/>
    <w:rsid w:val="00613E49"/>
    <w:rsid w:val="00614ADE"/>
    <w:rsid w:val="00616C4D"/>
    <w:rsid w:val="0062151F"/>
    <w:rsid w:val="006242A0"/>
    <w:rsid w:val="00625B11"/>
    <w:rsid w:val="00632A11"/>
    <w:rsid w:val="00633A8B"/>
    <w:rsid w:val="00635482"/>
    <w:rsid w:val="006368AB"/>
    <w:rsid w:val="00637AB4"/>
    <w:rsid w:val="00637BA6"/>
    <w:rsid w:val="006408C8"/>
    <w:rsid w:val="006516F5"/>
    <w:rsid w:val="006537A3"/>
    <w:rsid w:val="006563AF"/>
    <w:rsid w:val="00657762"/>
    <w:rsid w:val="0066108B"/>
    <w:rsid w:val="0066222A"/>
    <w:rsid w:val="006705D0"/>
    <w:rsid w:val="0067090E"/>
    <w:rsid w:val="0067196F"/>
    <w:rsid w:val="00674E25"/>
    <w:rsid w:val="0067691D"/>
    <w:rsid w:val="006827DD"/>
    <w:rsid w:val="00682B1C"/>
    <w:rsid w:val="00684993"/>
    <w:rsid w:val="00685F3B"/>
    <w:rsid w:val="0068770F"/>
    <w:rsid w:val="00690E34"/>
    <w:rsid w:val="00693DEF"/>
    <w:rsid w:val="0069437D"/>
    <w:rsid w:val="0069786E"/>
    <w:rsid w:val="00697AFE"/>
    <w:rsid w:val="006A544C"/>
    <w:rsid w:val="006B1D3E"/>
    <w:rsid w:val="006B2532"/>
    <w:rsid w:val="006B25FE"/>
    <w:rsid w:val="006B4E93"/>
    <w:rsid w:val="006B5E4F"/>
    <w:rsid w:val="006B64AC"/>
    <w:rsid w:val="006C1E45"/>
    <w:rsid w:val="006C1FBB"/>
    <w:rsid w:val="006C7ECE"/>
    <w:rsid w:val="006D15BA"/>
    <w:rsid w:val="006D18F1"/>
    <w:rsid w:val="006D29B8"/>
    <w:rsid w:val="006D386E"/>
    <w:rsid w:val="006D687A"/>
    <w:rsid w:val="006D78BF"/>
    <w:rsid w:val="006E038C"/>
    <w:rsid w:val="006E1150"/>
    <w:rsid w:val="006E774A"/>
    <w:rsid w:val="006F2D86"/>
    <w:rsid w:val="006F2E99"/>
    <w:rsid w:val="006F702B"/>
    <w:rsid w:val="00704DE6"/>
    <w:rsid w:val="00717C77"/>
    <w:rsid w:val="0072752F"/>
    <w:rsid w:val="00730BAC"/>
    <w:rsid w:val="00732621"/>
    <w:rsid w:val="00733E3E"/>
    <w:rsid w:val="0073688F"/>
    <w:rsid w:val="00743C39"/>
    <w:rsid w:val="00745A14"/>
    <w:rsid w:val="00746812"/>
    <w:rsid w:val="00746FBC"/>
    <w:rsid w:val="007471C9"/>
    <w:rsid w:val="007511B5"/>
    <w:rsid w:val="00751C56"/>
    <w:rsid w:val="00752305"/>
    <w:rsid w:val="00766180"/>
    <w:rsid w:val="00767E02"/>
    <w:rsid w:val="0077060C"/>
    <w:rsid w:val="00773674"/>
    <w:rsid w:val="007762E6"/>
    <w:rsid w:val="007763D2"/>
    <w:rsid w:val="007764BC"/>
    <w:rsid w:val="0078022C"/>
    <w:rsid w:val="0078710B"/>
    <w:rsid w:val="00791EF3"/>
    <w:rsid w:val="007925F1"/>
    <w:rsid w:val="00794FFD"/>
    <w:rsid w:val="00795E87"/>
    <w:rsid w:val="007972E9"/>
    <w:rsid w:val="007A51DF"/>
    <w:rsid w:val="007A58FB"/>
    <w:rsid w:val="007B2A99"/>
    <w:rsid w:val="007B319A"/>
    <w:rsid w:val="007B630B"/>
    <w:rsid w:val="007B73EF"/>
    <w:rsid w:val="007B76A2"/>
    <w:rsid w:val="007B7C45"/>
    <w:rsid w:val="007C735E"/>
    <w:rsid w:val="007C7426"/>
    <w:rsid w:val="007D00D2"/>
    <w:rsid w:val="007D2323"/>
    <w:rsid w:val="007D39D4"/>
    <w:rsid w:val="007D3B36"/>
    <w:rsid w:val="007D48F9"/>
    <w:rsid w:val="007D599B"/>
    <w:rsid w:val="007D6E39"/>
    <w:rsid w:val="007D78E3"/>
    <w:rsid w:val="007E07C4"/>
    <w:rsid w:val="007E5760"/>
    <w:rsid w:val="007E60E7"/>
    <w:rsid w:val="007E6CC0"/>
    <w:rsid w:val="007F1557"/>
    <w:rsid w:val="007F16A4"/>
    <w:rsid w:val="007F25DF"/>
    <w:rsid w:val="007F3263"/>
    <w:rsid w:val="008020A5"/>
    <w:rsid w:val="00805946"/>
    <w:rsid w:val="00810F91"/>
    <w:rsid w:val="00812C9A"/>
    <w:rsid w:val="00812D0B"/>
    <w:rsid w:val="008162FE"/>
    <w:rsid w:val="00820642"/>
    <w:rsid w:val="0082156B"/>
    <w:rsid w:val="00823BAA"/>
    <w:rsid w:val="00827456"/>
    <w:rsid w:val="008320FF"/>
    <w:rsid w:val="008326C9"/>
    <w:rsid w:val="00832EA4"/>
    <w:rsid w:val="00842C56"/>
    <w:rsid w:val="00845178"/>
    <w:rsid w:val="00846C89"/>
    <w:rsid w:val="0085092A"/>
    <w:rsid w:val="00854471"/>
    <w:rsid w:val="00854CB6"/>
    <w:rsid w:val="00856648"/>
    <w:rsid w:val="008623C9"/>
    <w:rsid w:val="00865098"/>
    <w:rsid w:val="0086708F"/>
    <w:rsid w:val="0087384C"/>
    <w:rsid w:val="00877823"/>
    <w:rsid w:val="008824F7"/>
    <w:rsid w:val="0088463F"/>
    <w:rsid w:val="0088568C"/>
    <w:rsid w:val="00890253"/>
    <w:rsid w:val="00890AB3"/>
    <w:rsid w:val="00892747"/>
    <w:rsid w:val="00894483"/>
    <w:rsid w:val="008A077B"/>
    <w:rsid w:val="008A302E"/>
    <w:rsid w:val="008A30D5"/>
    <w:rsid w:val="008A4BE4"/>
    <w:rsid w:val="008B07EA"/>
    <w:rsid w:val="008B0A55"/>
    <w:rsid w:val="008B4957"/>
    <w:rsid w:val="008B58DF"/>
    <w:rsid w:val="008B63D7"/>
    <w:rsid w:val="008B72F7"/>
    <w:rsid w:val="008C0206"/>
    <w:rsid w:val="008C0987"/>
    <w:rsid w:val="008C23A4"/>
    <w:rsid w:val="008C2F4C"/>
    <w:rsid w:val="008C318E"/>
    <w:rsid w:val="008C3539"/>
    <w:rsid w:val="008D07A5"/>
    <w:rsid w:val="008E047C"/>
    <w:rsid w:val="008E1F2E"/>
    <w:rsid w:val="008E22E5"/>
    <w:rsid w:val="008E434E"/>
    <w:rsid w:val="008E5349"/>
    <w:rsid w:val="008E67BD"/>
    <w:rsid w:val="008E6835"/>
    <w:rsid w:val="008E7A74"/>
    <w:rsid w:val="008F12E8"/>
    <w:rsid w:val="008F2498"/>
    <w:rsid w:val="008F5023"/>
    <w:rsid w:val="00900845"/>
    <w:rsid w:val="00901388"/>
    <w:rsid w:val="00905E98"/>
    <w:rsid w:val="0090676C"/>
    <w:rsid w:val="00906F4B"/>
    <w:rsid w:val="00911B5F"/>
    <w:rsid w:val="00912A22"/>
    <w:rsid w:val="00917218"/>
    <w:rsid w:val="009176D5"/>
    <w:rsid w:val="00923BD4"/>
    <w:rsid w:val="0092746F"/>
    <w:rsid w:val="00930799"/>
    <w:rsid w:val="00932C2C"/>
    <w:rsid w:val="009372CD"/>
    <w:rsid w:val="0093774A"/>
    <w:rsid w:val="00943146"/>
    <w:rsid w:val="009457C5"/>
    <w:rsid w:val="00945C15"/>
    <w:rsid w:val="009464DA"/>
    <w:rsid w:val="00951771"/>
    <w:rsid w:val="00967873"/>
    <w:rsid w:val="00973117"/>
    <w:rsid w:val="00973551"/>
    <w:rsid w:val="00975689"/>
    <w:rsid w:val="00975D2B"/>
    <w:rsid w:val="00977738"/>
    <w:rsid w:val="00984641"/>
    <w:rsid w:val="009860A8"/>
    <w:rsid w:val="009922E9"/>
    <w:rsid w:val="00992B98"/>
    <w:rsid w:val="009A2964"/>
    <w:rsid w:val="009A443D"/>
    <w:rsid w:val="009B36ED"/>
    <w:rsid w:val="009B755F"/>
    <w:rsid w:val="009C01C0"/>
    <w:rsid w:val="009C778B"/>
    <w:rsid w:val="009C7CB6"/>
    <w:rsid w:val="009D0B48"/>
    <w:rsid w:val="009D1E23"/>
    <w:rsid w:val="009D2B51"/>
    <w:rsid w:val="009D41A2"/>
    <w:rsid w:val="009E13F3"/>
    <w:rsid w:val="009E6BDE"/>
    <w:rsid w:val="009F18C2"/>
    <w:rsid w:val="009F3143"/>
    <w:rsid w:val="009F5AE6"/>
    <w:rsid w:val="00A0222A"/>
    <w:rsid w:val="00A051F6"/>
    <w:rsid w:val="00A0772E"/>
    <w:rsid w:val="00A07896"/>
    <w:rsid w:val="00A1271E"/>
    <w:rsid w:val="00A14DFB"/>
    <w:rsid w:val="00A15498"/>
    <w:rsid w:val="00A15A8D"/>
    <w:rsid w:val="00A160C8"/>
    <w:rsid w:val="00A16C70"/>
    <w:rsid w:val="00A204A0"/>
    <w:rsid w:val="00A20F65"/>
    <w:rsid w:val="00A24117"/>
    <w:rsid w:val="00A257C0"/>
    <w:rsid w:val="00A2651F"/>
    <w:rsid w:val="00A26638"/>
    <w:rsid w:val="00A27C68"/>
    <w:rsid w:val="00A27F24"/>
    <w:rsid w:val="00A313F8"/>
    <w:rsid w:val="00A323BE"/>
    <w:rsid w:val="00A33F5E"/>
    <w:rsid w:val="00A355FE"/>
    <w:rsid w:val="00A35DB8"/>
    <w:rsid w:val="00A4088C"/>
    <w:rsid w:val="00A41EA8"/>
    <w:rsid w:val="00A45261"/>
    <w:rsid w:val="00A46742"/>
    <w:rsid w:val="00A47126"/>
    <w:rsid w:val="00A47363"/>
    <w:rsid w:val="00A511A8"/>
    <w:rsid w:val="00A51307"/>
    <w:rsid w:val="00A57976"/>
    <w:rsid w:val="00A610BF"/>
    <w:rsid w:val="00A61A1B"/>
    <w:rsid w:val="00A64CC5"/>
    <w:rsid w:val="00A664C6"/>
    <w:rsid w:val="00A6674C"/>
    <w:rsid w:val="00A676D3"/>
    <w:rsid w:val="00A72C7C"/>
    <w:rsid w:val="00A80AF1"/>
    <w:rsid w:val="00A821E9"/>
    <w:rsid w:val="00A86867"/>
    <w:rsid w:val="00A87AF9"/>
    <w:rsid w:val="00A90B4C"/>
    <w:rsid w:val="00A924B5"/>
    <w:rsid w:val="00A93CAD"/>
    <w:rsid w:val="00A96B86"/>
    <w:rsid w:val="00AA436A"/>
    <w:rsid w:val="00AA606B"/>
    <w:rsid w:val="00AB138E"/>
    <w:rsid w:val="00AB26FF"/>
    <w:rsid w:val="00AB30FF"/>
    <w:rsid w:val="00AB3AF6"/>
    <w:rsid w:val="00AB5A75"/>
    <w:rsid w:val="00AC2D2B"/>
    <w:rsid w:val="00AC48C6"/>
    <w:rsid w:val="00AD0C5F"/>
    <w:rsid w:val="00AD1A66"/>
    <w:rsid w:val="00AD73F0"/>
    <w:rsid w:val="00AE267F"/>
    <w:rsid w:val="00AF0FAA"/>
    <w:rsid w:val="00AF360E"/>
    <w:rsid w:val="00AF50AB"/>
    <w:rsid w:val="00AF747F"/>
    <w:rsid w:val="00B01E9B"/>
    <w:rsid w:val="00B0257D"/>
    <w:rsid w:val="00B03D6F"/>
    <w:rsid w:val="00B06182"/>
    <w:rsid w:val="00B06D6E"/>
    <w:rsid w:val="00B2103D"/>
    <w:rsid w:val="00B23E20"/>
    <w:rsid w:val="00B33283"/>
    <w:rsid w:val="00B3393F"/>
    <w:rsid w:val="00B41A9B"/>
    <w:rsid w:val="00B41BFE"/>
    <w:rsid w:val="00B428FB"/>
    <w:rsid w:val="00B433DF"/>
    <w:rsid w:val="00B43D7E"/>
    <w:rsid w:val="00B46488"/>
    <w:rsid w:val="00B50A20"/>
    <w:rsid w:val="00B51C5C"/>
    <w:rsid w:val="00B52A7D"/>
    <w:rsid w:val="00B61B05"/>
    <w:rsid w:val="00B61BE1"/>
    <w:rsid w:val="00B65F9A"/>
    <w:rsid w:val="00B66BC8"/>
    <w:rsid w:val="00B73A80"/>
    <w:rsid w:val="00B74A1F"/>
    <w:rsid w:val="00B753E0"/>
    <w:rsid w:val="00B77999"/>
    <w:rsid w:val="00B80AEB"/>
    <w:rsid w:val="00B80EDA"/>
    <w:rsid w:val="00B904F7"/>
    <w:rsid w:val="00B94FC3"/>
    <w:rsid w:val="00BA4525"/>
    <w:rsid w:val="00BA50A5"/>
    <w:rsid w:val="00BA588B"/>
    <w:rsid w:val="00BA7673"/>
    <w:rsid w:val="00BB4989"/>
    <w:rsid w:val="00BB7C95"/>
    <w:rsid w:val="00BD07CD"/>
    <w:rsid w:val="00BD085F"/>
    <w:rsid w:val="00BD288C"/>
    <w:rsid w:val="00BD44D3"/>
    <w:rsid w:val="00BD4633"/>
    <w:rsid w:val="00BD6CA4"/>
    <w:rsid w:val="00BE4192"/>
    <w:rsid w:val="00BE4B84"/>
    <w:rsid w:val="00BF36EA"/>
    <w:rsid w:val="00BF78D8"/>
    <w:rsid w:val="00C001CF"/>
    <w:rsid w:val="00C01875"/>
    <w:rsid w:val="00C0492E"/>
    <w:rsid w:val="00C06F8F"/>
    <w:rsid w:val="00C070C0"/>
    <w:rsid w:val="00C12A32"/>
    <w:rsid w:val="00C14F93"/>
    <w:rsid w:val="00C15088"/>
    <w:rsid w:val="00C177D2"/>
    <w:rsid w:val="00C23406"/>
    <w:rsid w:val="00C23AE5"/>
    <w:rsid w:val="00C31F7D"/>
    <w:rsid w:val="00C34113"/>
    <w:rsid w:val="00C363CE"/>
    <w:rsid w:val="00C417D3"/>
    <w:rsid w:val="00C44A6C"/>
    <w:rsid w:val="00C47539"/>
    <w:rsid w:val="00C4757A"/>
    <w:rsid w:val="00C51D6A"/>
    <w:rsid w:val="00C56148"/>
    <w:rsid w:val="00C61FE9"/>
    <w:rsid w:val="00C6307B"/>
    <w:rsid w:val="00C65AF6"/>
    <w:rsid w:val="00C66964"/>
    <w:rsid w:val="00C72227"/>
    <w:rsid w:val="00C72B43"/>
    <w:rsid w:val="00C7590D"/>
    <w:rsid w:val="00C8327C"/>
    <w:rsid w:val="00C838DD"/>
    <w:rsid w:val="00C84589"/>
    <w:rsid w:val="00C9006A"/>
    <w:rsid w:val="00C907C1"/>
    <w:rsid w:val="00C97D50"/>
    <w:rsid w:val="00CA3231"/>
    <w:rsid w:val="00CA78E4"/>
    <w:rsid w:val="00CB07EC"/>
    <w:rsid w:val="00CB3A83"/>
    <w:rsid w:val="00CB54F5"/>
    <w:rsid w:val="00CB5647"/>
    <w:rsid w:val="00CC39F3"/>
    <w:rsid w:val="00CC4DBF"/>
    <w:rsid w:val="00CC6068"/>
    <w:rsid w:val="00CC6642"/>
    <w:rsid w:val="00CC6D90"/>
    <w:rsid w:val="00CC7768"/>
    <w:rsid w:val="00CC7E39"/>
    <w:rsid w:val="00CC7EC7"/>
    <w:rsid w:val="00CD7FD4"/>
    <w:rsid w:val="00CE0605"/>
    <w:rsid w:val="00CE4577"/>
    <w:rsid w:val="00CF075F"/>
    <w:rsid w:val="00CF459E"/>
    <w:rsid w:val="00CF45BD"/>
    <w:rsid w:val="00CF775D"/>
    <w:rsid w:val="00D0105B"/>
    <w:rsid w:val="00D03209"/>
    <w:rsid w:val="00D048F7"/>
    <w:rsid w:val="00D073EA"/>
    <w:rsid w:val="00D107B1"/>
    <w:rsid w:val="00D112AD"/>
    <w:rsid w:val="00D11909"/>
    <w:rsid w:val="00D144E9"/>
    <w:rsid w:val="00D14DD5"/>
    <w:rsid w:val="00D2019D"/>
    <w:rsid w:val="00D21933"/>
    <w:rsid w:val="00D2592C"/>
    <w:rsid w:val="00D2663B"/>
    <w:rsid w:val="00D27564"/>
    <w:rsid w:val="00D31FA5"/>
    <w:rsid w:val="00D323C9"/>
    <w:rsid w:val="00D374B9"/>
    <w:rsid w:val="00D4528C"/>
    <w:rsid w:val="00D46A87"/>
    <w:rsid w:val="00D46FE7"/>
    <w:rsid w:val="00D47AC8"/>
    <w:rsid w:val="00D52878"/>
    <w:rsid w:val="00D54873"/>
    <w:rsid w:val="00D56D5B"/>
    <w:rsid w:val="00D62F4D"/>
    <w:rsid w:val="00D63953"/>
    <w:rsid w:val="00D650F0"/>
    <w:rsid w:val="00D721A4"/>
    <w:rsid w:val="00D7351B"/>
    <w:rsid w:val="00D816A7"/>
    <w:rsid w:val="00D82447"/>
    <w:rsid w:val="00D8607E"/>
    <w:rsid w:val="00D90968"/>
    <w:rsid w:val="00D914F3"/>
    <w:rsid w:val="00D92749"/>
    <w:rsid w:val="00D9464C"/>
    <w:rsid w:val="00D95BCF"/>
    <w:rsid w:val="00D97477"/>
    <w:rsid w:val="00D97508"/>
    <w:rsid w:val="00DA0C1B"/>
    <w:rsid w:val="00DA238E"/>
    <w:rsid w:val="00DA2924"/>
    <w:rsid w:val="00DB0DBF"/>
    <w:rsid w:val="00DB4143"/>
    <w:rsid w:val="00DB7C76"/>
    <w:rsid w:val="00DC0D67"/>
    <w:rsid w:val="00DC16C1"/>
    <w:rsid w:val="00DC1CE8"/>
    <w:rsid w:val="00DC33AE"/>
    <w:rsid w:val="00DC3D7C"/>
    <w:rsid w:val="00DC5A24"/>
    <w:rsid w:val="00DC6725"/>
    <w:rsid w:val="00DC7557"/>
    <w:rsid w:val="00DD4F72"/>
    <w:rsid w:val="00DE13BF"/>
    <w:rsid w:val="00DF1D28"/>
    <w:rsid w:val="00E10628"/>
    <w:rsid w:val="00E11B12"/>
    <w:rsid w:val="00E128C7"/>
    <w:rsid w:val="00E14619"/>
    <w:rsid w:val="00E25931"/>
    <w:rsid w:val="00E3408F"/>
    <w:rsid w:val="00E36B63"/>
    <w:rsid w:val="00E412CE"/>
    <w:rsid w:val="00E4206A"/>
    <w:rsid w:val="00E43A94"/>
    <w:rsid w:val="00E5009A"/>
    <w:rsid w:val="00E5083F"/>
    <w:rsid w:val="00E52A3A"/>
    <w:rsid w:val="00E52DF9"/>
    <w:rsid w:val="00E5435C"/>
    <w:rsid w:val="00E543F0"/>
    <w:rsid w:val="00E5482F"/>
    <w:rsid w:val="00E54B1A"/>
    <w:rsid w:val="00E62B69"/>
    <w:rsid w:val="00E63085"/>
    <w:rsid w:val="00E630CF"/>
    <w:rsid w:val="00E67F1B"/>
    <w:rsid w:val="00E702D8"/>
    <w:rsid w:val="00E71142"/>
    <w:rsid w:val="00E7744A"/>
    <w:rsid w:val="00E8347F"/>
    <w:rsid w:val="00E83696"/>
    <w:rsid w:val="00E869D0"/>
    <w:rsid w:val="00E87103"/>
    <w:rsid w:val="00E91505"/>
    <w:rsid w:val="00E941D9"/>
    <w:rsid w:val="00E9548A"/>
    <w:rsid w:val="00E96222"/>
    <w:rsid w:val="00EA4911"/>
    <w:rsid w:val="00EB11B6"/>
    <w:rsid w:val="00EB2618"/>
    <w:rsid w:val="00EB3519"/>
    <w:rsid w:val="00EB4725"/>
    <w:rsid w:val="00EB4F42"/>
    <w:rsid w:val="00EB510F"/>
    <w:rsid w:val="00EC29ED"/>
    <w:rsid w:val="00EC4C50"/>
    <w:rsid w:val="00EC5828"/>
    <w:rsid w:val="00EC65B4"/>
    <w:rsid w:val="00ED5609"/>
    <w:rsid w:val="00ED6BF8"/>
    <w:rsid w:val="00ED6E5F"/>
    <w:rsid w:val="00EE2B99"/>
    <w:rsid w:val="00EE4324"/>
    <w:rsid w:val="00EE51C7"/>
    <w:rsid w:val="00EE5247"/>
    <w:rsid w:val="00EE7244"/>
    <w:rsid w:val="00EE7E21"/>
    <w:rsid w:val="00EF19C1"/>
    <w:rsid w:val="00EF2AEC"/>
    <w:rsid w:val="00F005E1"/>
    <w:rsid w:val="00F017E1"/>
    <w:rsid w:val="00F01C5A"/>
    <w:rsid w:val="00F0278B"/>
    <w:rsid w:val="00F0590E"/>
    <w:rsid w:val="00F0629A"/>
    <w:rsid w:val="00F1077F"/>
    <w:rsid w:val="00F15053"/>
    <w:rsid w:val="00F2343B"/>
    <w:rsid w:val="00F240AF"/>
    <w:rsid w:val="00F376EB"/>
    <w:rsid w:val="00F43B31"/>
    <w:rsid w:val="00F44239"/>
    <w:rsid w:val="00F515FD"/>
    <w:rsid w:val="00F56A21"/>
    <w:rsid w:val="00F630BA"/>
    <w:rsid w:val="00F67A4A"/>
    <w:rsid w:val="00F70C92"/>
    <w:rsid w:val="00F72938"/>
    <w:rsid w:val="00F73459"/>
    <w:rsid w:val="00F73E9E"/>
    <w:rsid w:val="00F74012"/>
    <w:rsid w:val="00F7405B"/>
    <w:rsid w:val="00F832EB"/>
    <w:rsid w:val="00F853A5"/>
    <w:rsid w:val="00F86832"/>
    <w:rsid w:val="00F9098E"/>
    <w:rsid w:val="00F916DC"/>
    <w:rsid w:val="00F95DC3"/>
    <w:rsid w:val="00FA05CD"/>
    <w:rsid w:val="00FA209F"/>
    <w:rsid w:val="00FA2339"/>
    <w:rsid w:val="00FA2D9F"/>
    <w:rsid w:val="00FA38A7"/>
    <w:rsid w:val="00FA58DF"/>
    <w:rsid w:val="00FA6291"/>
    <w:rsid w:val="00FB202E"/>
    <w:rsid w:val="00FB7A23"/>
    <w:rsid w:val="00FC5B22"/>
    <w:rsid w:val="00FC7929"/>
    <w:rsid w:val="00FC7F17"/>
    <w:rsid w:val="00FD164B"/>
    <w:rsid w:val="00FD5247"/>
    <w:rsid w:val="00FD540F"/>
    <w:rsid w:val="00FD586B"/>
    <w:rsid w:val="00FD6A01"/>
    <w:rsid w:val="00FE0E84"/>
    <w:rsid w:val="00FE6FC8"/>
    <w:rsid w:val="00FE79B5"/>
    <w:rsid w:val="00FF0BB8"/>
    <w:rsid w:val="00FF2BCF"/>
    <w:rsid w:val="00FF7568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B7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2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3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4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5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6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7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8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9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b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c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7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styleId="afb">
    <w:name w:val="page number"/>
    <w:basedOn w:val="a0"/>
    <w:rsid w:val="00767E02"/>
  </w:style>
  <w:style w:type="paragraph" w:styleId="afc">
    <w:name w:val="footer"/>
    <w:basedOn w:val="a"/>
    <w:link w:val="afd"/>
    <w:uiPriority w:val="99"/>
    <w:semiHidden/>
    <w:unhideWhenUsed/>
    <w:rsid w:val="002D7B9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2D7B9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0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1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2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3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4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5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6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7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9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a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24E60-D4C3-40A9-A1E5-1C2B550D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1466</Words>
  <Characters>8357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Плевако Григорій Владимирович</dc:creator>
  <cp:lastModifiedBy>Orgviddil Olya</cp:lastModifiedBy>
  <cp:revision>15</cp:revision>
  <cp:lastPrinted>2020-06-22T12:47:00Z</cp:lastPrinted>
  <dcterms:created xsi:type="dcterms:W3CDTF">2020-06-19T06:20:00Z</dcterms:created>
  <dcterms:modified xsi:type="dcterms:W3CDTF">2020-06-26T07:51:00Z</dcterms:modified>
</cp:coreProperties>
</file>